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9AB613" w14:textId="3D5BEA1D" w:rsidR="00135488" w:rsidRPr="00466376" w:rsidRDefault="00135488" w:rsidP="000302C8">
      <w:pPr>
        <w:pStyle w:val="Heading3"/>
        <w:rPr>
          <w:b/>
          <w:bCs w:val="0"/>
        </w:rPr>
      </w:pPr>
      <w:r w:rsidRPr="00466376">
        <w:rPr>
          <w:b/>
          <w:bCs w:val="0"/>
        </w:rPr>
        <w:t xml:space="preserve">Letter </w:t>
      </w:r>
      <w:r w:rsidR="00DD5F7D" w:rsidRPr="00466376">
        <w:rPr>
          <w:b/>
          <w:bCs w:val="0"/>
        </w:rPr>
        <w:t>5.1</w:t>
      </w:r>
      <w:r w:rsidRPr="00466376">
        <w:rPr>
          <w:b/>
          <w:bCs w:val="0"/>
        </w:rPr>
        <w:t>-4 Sample Denial Letter</w:t>
      </w:r>
    </w:p>
    <w:p w14:paraId="5347C1AE" w14:textId="77777777" w:rsidR="00135488" w:rsidRPr="00466376" w:rsidRDefault="00135488" w:rsidP="00135488">
      <w:pPr>
        <w:jc w:val="center"/>
        <w:rPr>
          <w:rFonts w:cs="Arial"/>
        </w:rPr>
      </w:pPr>
    </w:p>
    <w:p w14:paraId="02DE14B2" w14:textId="77777777" w:rsidR="00135488" w:rsidRPr="00466376" w:rsidRDefault="00135488" w:rsidP="0091491D">
      <w:pPr>
        <w:jc w:val="center"/>
        <w:rPr>
          <w:rFonts w:cs="Arial"/>
          <w:i/>
        </w:rPr>
      </w:pPr>
      <w:r w:rsidRPr="00466376">
        <w:rPr>
          <w:rFonts w:cs="Arial"/>
          <w:i/>
        </w:rPr>
        <w:t>NRC Letterhead</w:t>
      </w:r>
    </w:p>
    <w:p w14:paraId="1CCC9408" w14:textId="77777777" w:rsidR="00135488" w:rsidRPr="00466376" w:rsidRDefault="00135488" w:rsidP="0091491D">
      <w:pPr>
        <w:rPr>
          <w:rFonts w:cs="Arial"/>
        </w:rPr>
      </w:pPr>
    </w:p>
    <w:p w14:paraId="6F57C68E" w14:textId="150CCD80" w:rsidR="00135488" w:rsidRPr="00466376" w:rsidRDefault="00135488" w:rsidP="0091491D">
      <w:pPr>
        <w:tabs>
          <w:tab w:val="left" w:pos="5760"/>
        </w:tabs>
        <w:rPr>
          <w:rFonts w:cs="Arial"/>
        </w:rPr>
      </w:pPr>
      <w:r w:rsidRPr="00466376">
        <w:rPr>
          <w:rFonts w:cs="Arial"/>
        </w:rPr>
        <w:tab/>
      </w:r>
      <w:r w:rsidRPr="00466376">
        <w:rPr>
          <w:rFonts w:cs="Arial"/>
        </w:rPr>
        <w:tab/>
      </w:r>
      <w:r w:rsidR="000A7309" w:rsidRPr="00466376">
        <w:rPr>
          <w:rFonts w:cs="Arial"/>
        </w:rPr>
        <w:t>[</w:t>
      </w:r>
      <w:r w:rsidRPr="00466376">
        <w:rPr>
          <w:rFonts w:cs="Arial"/>
        </w:rPr>
        <w:t>Date</w:t>
      </w:r>
      <w:r w:rsidR="000A7309" w:rsidRPr="00466376">
        <w:rPr>
          <w:rFonts w:cs="Arial"/>
        </w:rPr>
        <w:t>]</w:t>
      </w:r>
    </w:p>
    <w:p w14:paraId="156929A7" w14:textId="1FA12E56" w:rsidR="00135488" w:rsidRPr="00466376" w:rsidRDefault="000A7309" w:rsidP="0091491D">
      <w:pPr>
        <w:rPr>
          <w:rFonts w:cs="Arial"/>
        </w:rPr>
      </w:pPr>
      <w:r w:rsidRPr="00466376">
        <w:rPr>
          <w:rFonts w:cs="Arial"/>
        </w:rPr>
        <w:t>[</w:t>
      </w:r>
      <w:r w:rsidR="00135488" w:rsidRPr="00466376">
        <w:rPr>
          <w:rFonts w:cs="Arial"/>
          <w:u w:val="single"/>
        </w:rPr>
        <w:t xml:space="preserve">Applicant’s </w:t>
      </w:r>
      <w:r w:rsidR="00DB2902" w:rsidRPr="00466376">
        <w:rPr>
          <w:rFonts w:cs="Arial"/>
          <w:u w:val="single"/>
        </w:rPr>
        <w:t>N</w:t>
      </w:r>
      <w:r w:rsidR="00135488" w:rsidRPr="00466376">
        <w:rPr>
          <w:rFonts w:cs="Arial"/>
          <w:u w:val="single"/>
        </w:rPr>
        <w:t>ame</w:t>
      </w:r>
      <w:r w:rsidRPr="00466376">
        <w:rPr>
          <w:rFonts w:cs="Arial"/>
        </w:rPr>
        <w:t>]</w:t>
      </w:r>
    </w:p>
    <w:p w14:paraId="7E6FAD14" w14:textId="6B59C58A" w:rsidR="00135488" w:rsidRPr="00466376" w:rsidRDefault="009300D2" w:rsidP="0091491D">
      <w:pPr>
        <w:rPr>
          <w:rFonts w:cs="Arial"/>
        </w:rPr>
      </w:pPr>
      <w:r w:rsidRPr="00466376">
        <w:rPr>
          <w:rFonts w:cs="Arial"/>
        </w:rPr>
        <w:t>[</w:t>
      </w:r>
      <w:r w:rsidR="00135488" w:rsidRPr="00466376">
        <w:rPr>
          <w:rFonts w:cs="Arial"/>
          <w:u w:val="single"/>
        </w:rPr>
        <w:t xml:space="preserve">Street </w:t>
      </w:r>
      <w:r w:rsidR="00DB2902" w:rsidRPr="00466376">
        <w:rPr>
          <w:rFonts w:cs="Arial"/>
          <w:u w:val="single"/>
        </w:rPr>
        <w:t>A</w:t>
      </w:r>
      <w:r w:rsidR="00135488" w:rsidRPr="00466376">
        <w:rPr>
          <w:rFonts w:cs="Arial"/>
          <w:u w:val="single"/>
        </w:rPr>
        <w:t>ddress</w:t>
      </w:r>
      <w:r w:rsidRPr="00466376">
        <w:rPr>
          <w:rFonts w:cs="Arial"/>
        </w:rPr>
        <w:t>]</w:t>
      </w:r>
      <w:r w:rsidR="00135488" w:rsidRPr="00466376">
        <w:rPr>
          <w:rFonts w:cs="Arial"/>
        </w:rPr>
        <w:t xml:space="preserve"> </w:t>
      </w:r>
    </w:p>
    <w:p w14:paraId="1D4FC810" w14:textId="011C57BC" w:rsidR="00135488" w:rsidRPr="00466376" w:rsidRDefault="009300D2" w:rsidP="0091491D">
      <w:pPr>
        <w:rPr>
          <w:rFonts w:cs="Arial"/>
        </w:rPr>
      </w:pPr>
      <w:r w:rsidRPr="00466376">
        <w:rPr>
          <w:rFonts w:cs="Arial"/>
        </w:rPr>
        <w:t>[</w:t>
      </w:r>
      <w:r w:rsidR="00135488" w:rsidRPr="00466376">
        <w:rPr>
          <w:rFonts w:cs="Arial"/>
          <w:u w:val="single"/>
        </w:rPr>
        <w:t xml:space="preserve">City, State  Zip </w:t>
      </w:r>
      <w:r w:rsidR="00DB2902" w:rsidRPr="00466376">
        <w:rPr>
          <w:rFonts w:cs="Arial"/>
          <w:u w:val="single"/>
        </w:rPr>
        <w:t>C</w:t>
      </w:r>
      <w:r w:rsidR="00135488" w:rsidRPr="00466376">
        <w:rPr>
          <w:rFonts w:cs="Arial"/>
          <w:u w:val="single"/>
        </w:rPr>
        <w:t>ode</w:t>
      </w:r>
      <w:r w:rsidRPr="00466376">
        <w:rPr>
          <w:rFonts w:cs="Arial"/>
        </w:rPr>
        <w:t>]</w:t>
      </w:r>
    </w:p>
    <w:p w14:paraId="18BAC197" w14:textId="77777777" w:rsidR="00135488" w:rsidRPr="00466376" w:rsidRDefault="00135488" w:rsidP="0091491D">
      <w:pPr>
        <w:rPr>
          <w:rFonts w:cs="Arial"/>
          <w:lang w:val="en-CA"/>
        </w:rPr>
      </w:pPr>
    </w:p>
    <w:p w14:paraId="4FA18509" w14:textId="77777777" w:rsidR="00135488" w:rsidRPr="00466376" w:rsidRDefault="00135488" w:rsidP="0091491D">
      <w:pPr>
        <w:rPr>
          <w:rFonts w:cs="Arial"/>
          <w:lang w:val="en-CA"/>
        </w:rPr>
      </w:pPr>
    </w:p>
    <w:p w14:paraId="0279998B" w14:textId="4AFDC75C" w:rsidR="00135488" w:rsidRPr="00466376" w:rsidRDefault="00135488" w:rsidP="0091491D">
      <w:pPr>
        <w:rPr>
          <w:rFonts w:cs="Arial"/>
        </w:rPr>
      </w:pPr>
      <w:r w:rsidRPr="00466376">
        <w:rPr>
          <w:rFonts w:cs="Arial"/>
          <w:lang w:val="en-CA"/>
        </w:rPr>
        <w:fldChar w:fldCharType="begin"/>
      </w:r>
      <w:r w:rsidRPr="00466376">
        <w:rPr>
          <w:rFonts w:cs="Arial"/>
          <w:lang w:val="en-CA"/>
        </w:rPr>
        <w:instrText xml:space="preserve"> SEQ CHAPTER \h \r 1</w:instrText>
      </w:r>
      <w:r w:rsidRPr="00466376">
        <w:rPr>
          <w:rFonts w:cs="Arial"/>
          <w:lang w:val="en-CA"/>
        </w:rPr>
        <w:fldChar w:fldCharType="end"/>
      </w:r>
      <w:r w:rsidRPr="00466376">
        <w:rPr>
          <w:rFonts w:cs="Arial"/>
        </w:rPr>
        <w:t>Dear [Mr./Ms. Applicant’s name]:</w:t>
      </w:r>
    </w:p>
    <w:p w14:paraId="0E0412DC" w14:textId="77777777" w:rsidR="00135488" w:rsidRPr="00466376" w:rsidRDefault="00135488" w:rsidP="0091491D">
      <w:pPr>
        <w:rPr>
          <w:rFonts w:cs="Arial"/>
        </w:rPr>
      </w:pPr>
    </w:p>
    <w:p w14:paraId="6C978E9A" w14:textId="775F55F1" w:rsidR="00135488" w:rsidRPr="00466376" w:rsidRDefault="00135488" w:rsidP="0091491D">
      <w:pPr>
        <w:rPr>
          <w:rFonts w:cs="Arial"/>
        </w:rPr>
      </w:pPr>
      <w:r w:rsidRPr="00466376" w:rsidDel="0081688F">
        <w:rPr>
          <w:rFonts w:cs="Arial"/>
        </w:rPr>
        <w:t>[</w:t>
      </w:r>
      <w:r w:rsidR="0081688F" w:rsidRPr="00466376">
        <w:rPr>
          <w:rFonts w:cs="Arial"/>
        </w:rPr>
        <w:t>By letter dated</w:t>
      </w:r>
      <w:r w:rsidRPr="00466376">
        <w:rPr>
          <w:rFonts w:cs="Arial"/>
        </w:rPr>
        <w:t xml:space="preserve"> [date], the </w:t>
      </w:r>
      <w:r w:rsidR="00DB2902" w:rsidRPr="00466376">
        <w:rPr>
          <w:rFonts w:cs="Arial"/>
        </w:rPr>
        <w:t>U.S. Nuclear Regulatory Commission (</w:t>
      </w:r>
      <w:r w:rsidRPr="00466376">
        <w:rPr>
          <w:rFonts w:cs="Arial"/>
        </w:rPr>
        <w:t>NRC</w:t>
      </w:r>
      <w:r w:rsidR="00DB2902" w:rsidRPr="00466376">
        <w:rPr>
          <w:rFonts w:cs="Arial"/>
        </w:rPr>
        <w:t>)</w:t>
      </w:r>
      <w:r w:rsidRPr="00466376">
        <w:rPr>
          <w:rFonts w:cs="Arial"/>
        </w:rPr>
        <w:t xml:space="preserve"> informed you of the </w:t>
      </w:r>
      <w:r w:rsidR="00B80FD8" w:rsidRPr="00466376">
        <w:rPr>
          <w:rFonts w:cs="Arial"/>
        </w:rPr>
        <w:t xml:space="preserve">preliminary results of the </w:t>
      </w:r>
      <w:r w:rsidR="00B80FD8" w:rsidRPr="00466376">
        <w:rPr>
          <w:rFonts w:cs="Arial"/>
          <w:u w:val="single"/>
        </w:rPr>
        <w:t>[operating test, written examination, or operating test and written examination]</w:t>
      </w:r>
      <w:r w:rsidR="00B80FD8" w:rsidRPr="00466376">
        <w:rPr>
          <w:rFonts w:cs="Arial"/>
        </w:rPr>
        <w:t xml:space="preserve"> taken by you on </w:t>
      </w:r>
      <w:r w:rsidR="00B80FD8" w:rsidRPr="00466376">
        <w:rPr>
          <w:rFonts w:cs="Arial"/>
          <w:u w:val="single"/>
        </w:rPr>
        <w:t>[date(s)]</w:t>
      </w:r>
      <w:r w:rsidR="00B80FD8" w:rsidRPr="00466376">
        <w:rPr>
          <w:rFonts w:cs="Arial"/>
        </w:rPr>
        <w:t xml:space="preserve">, in connection with your application for a </w:t>
      </w:r>
      <w:r w:rsidR="00B80FD8" w:rsidRPr="00466376">
        <w:rPr>
          <w:rFonts w:cs="Arial"/>
          <w:u w:val="single"/>
        </w:rPr>
        <w:t xml:space="preserve">[reactor operator, senior reactor operator, or limited senior reactor operator] </w:t>
      </w:r>
      <w:r w:rsidR="00B80FD8" w:rsidRPr="00466376">
        <w:rPr>
          <w:rFonts w:cs="Arial"/>
        </w:rPr>
        <w:t xml:space="preserve">license for the </w:t>
      </w:r>
      <w:r w:rsidR="00B80FD8" w:rsidRPr="00466376">
        <w:rPr>
          <w:rFonts w:cs="Arial"/>
          <w:u w:val="single"/>
        </w:rPr>
        <w:t>[facility name]</w:t>
      </w:r>
      <w:r w:rsidR="00D94C47">
        <w:rPr>
          <w:rFonts w:cs="Arial"/>
        </w:rPr>
        <w:t>.  T</w:t>
      </w:r>
      <w:r w:rsidR="002778D4" w:rsidRPr="00466376">
        <w:rPr>
          <w:rFonts w:cs="Arial"/>
        </w:rPr>
        <w:t xml:space="preserve">hat </w:t>
      </w:r>
      <w:r w:rsidR="00D94C47">
        <w:rPr>
          <w:rFonts w:cs="Arial"/>
        </w:rPr>
        <w:t xml:space="preserve">letter </w:t>
      </w:r>
      <w:r w:rsidR="00A022F8" w:rsidRPr="00466376">
        <w:rPr>
          <w:rFonts w:cs="Arial"/>
        </w:rPr>
        <w:t xml:space="preserve">indicated </w:t>
      </w:r>
      <w:r w:rsidR="002778D4" w:rsidRPr="00466376">
        <w:rPr>
          <w:rFonts w:cs="Arial"/>
        </w:rPr>
        <w:t>that</w:t>
      </w:r>
      <w:r w:rsidRPr="00466376">
        <w:rPr>
          <w:rFonts w:cs="Arial"/>
        </w:rPr>
        <w:t xml:space="preserve"> you</w:t>
      </w:r>
      <w:r w:rsidR="002778D4" w:rsidRPr="00466376">
        <w:rPr>
          <w:rFonts w:cs="Arial"/>
        </w:rPr>
        <w:t xml:space="preserve"> did not pass</w:t>
      </w:r>
      <w:r w:rsidRPr="00466376">
        <w:rPr>
          <w:rFonts w:cs="Arial"/>
        </w:rPr>
        <w:t xml:space="preserve"> </w:t>
      </w:r>
      <w:r w:rsidR="00F04453" w:rsidRPr="00466376">
        <w:rPr>
          <w:rFonts w:cs="Arial"/>
        </w:rPr>
        <w:t xml:space="preserve">that </w:t>
      </w:r>
      <w:r w:rsidR="00F04453" w:rsidRPr="00466376">
        <w:rPr>
          <w:rFonts w:cs="Arial"/>
          <w:u w:val="single"/>
        </w:rPr>
        <w:t>[test, examination, or test and examination]</w:t>
      </w:r>
      <w:r w:rsidR="00F04453" w:rsidRPr="00466376">
        <w:rPr>
          <w:rFonts w:cs="Arial"/>
        </w:rPr>
        <w:t>.</w:t>
      </w:r>
      <w:r w:rsidRPr="00466376">
        <w:rPr>
          <w:rFonts w:cs="Arial"/>
        </w:rPr>
        <w:t xml:space="preserve">  </w:t>
      </w:r>
      <w:r w:rsidR="00D50FCD" w:rsidRPr="00466376">
        <w:rPr>
          <w:rFonts w:cs="Arial"/>
        </w:rPr>
        <w:t xml:space="preserve">In response, </w:t>
      </w:r>
      <w:r w:rsidR="00264D56" w:rsidRPr="00466376">
        <w:rPr>
          <w:rFonts w:cs="Arial"/>
        </w:rPr>
        <w:t>[</w:t>
      </w:r>
      <w:r w:rsidR="00D50FCD" w:rsidRPr="00466376">
        <w:rPr>
          <w:rFonts w:cs="Arial"/>
        </w:rPr>
        <w:t xml:space="preserve">you </w:t>
      </w:r>
      <w:r w:rsidR="00264D56" w:rsidRPr="00466376">
        <w:rPr>
          <w:rFonts w:cs="Arial"/>
        </w:rPr>
        <w:t>did not, within 20 days of the date of th</w:t>
      </w:r>
      <w:r w:rsidR="00D50FCD" w:rsidRPr="00466376">
        <w:rPr>
          <w:rFonts w:cs="Arial"/>
        </w:rPr>
        <w:t>at</w:t>
      </w:r>
      <w:r w:rsidR="00264D56" w:rsidRPr="00466376">
        <w:rPr>
          <w:rFonts w:cs="Arial"/>
        </w:rPr>
        <w:t xml:space="preserve"> letter, provide additional information to the NRC and request that the NRC staff conduct an informal review of the preliminary results in light of that information</w:t>
      </w:r>
      <w:r w:rsidR="00D50FCD" w:rsidRPr="00466376">
        <w:rPr>
          <w:rFonts w:cs="Arial"/>
        </w:rPr>
        <w:t>] [</w:t>
      </w:r>
      <w:r w:rsidR="00264D56" w:rsidRPr="00466376">
        <w:rPr>
          <w:rFonts w:cs="Arial"/>
        </w:rPr>
        <w:t>you request</w:t>
      </w:r>
      <w:r w:rsidR="00D50FCD" w:rsidRPr="00466376">
        <w:rPr>
          <w:rFonts w:cs="Arial"/>
        </w:rPr>
        <w:t>ed</w:t>
      </w:r>
      <w:r w:rsidR="00264D56" w:rsidRPr="00466376">
        <w:rPr>
          <w:rFonts w:cs="Arial"/>
        </w:rPr>
        <w:t xml:space="preserve"> that the NRC issue you a letter denying your license application without delay</w:t>
      </w:r>
      <w:r w:rsidR="001A4B98" w:rsidRPr="00466376">
        <w:rPr>
          <w:rFonts w:cs="Arial"/>
        </w:rPr>
        <w:t>].</w:t>
      </w:r>
      <w:r w:rsidR="003D43DF" w:rsidRPr="00466376">
        <w:rPr>
          <w:rFonts w:cs="Arial"/>
        </w:rPr>
        <w:t xml:space="preserve">  </w:t>
      </w:r>
      <w:r w:rsidRPr="00466376">
        <w:rPr>
          <w:rFonts w:cs="Arial"/>
        </w:rPr>
        <w:t xml:space="preserve">Consequently, the preliminary results of your [operating test, written examination, or </w:t>
      </w:r>
      <w:r w:rsidR="006C5DC1" w:rsidRPr="00466376">
        <w:rPr>
          <w:rFonts w:cs="Arial"/>
        </w:rPr>
        <w:t>operating test and written examination</w:t>
      </w:r>
      <w:r w:rsidRPr="00466376">
        <w:rPr>
          <w:rFonts w:cs="Arial"/>
        </w:rPr>
        <w:t>] now become the final results and a denial of your license</w:t>
      </w:r>
      <w:r w:rsidR="00836F74" w:rsidRPr="00466376">
        <w:rPr>
          <w:rFonts w:cs="Arial"/>
        </w:rPr>
        <w:t xml:space="preserve"> application</w:t>
      </w:r>
      <w:r w:rsidRPr="00466376">
        <w:rPr>
          <w:rFonts w:cs="Arial"/>
        </w:rPr>
        <w:t>.</w:t>
      </w:r>
      <w:r w:rsidR="000B5C0D" w:rsidRPr="00466376">
        <w:rPr>
          <w:rFonts w:cs="Arial"/>
        </w:rPr>
        <w:t>]</w:t>
      </w:r>
    </w:p>
    <w:p w14:paraId="0D468968" w14:textId="77777777" w:rsidR="00135488" w:rsidRPr="00466376" w:rsidRDefault="00135488" w:rsidP="0091491D">
      <w:pPr>
        <w:rPr>
          <w:rFonts w:cs="Arial"/>
        </w:rPr>
      </w:pPr>
    </w:p>
    <w:p w14:paraId="66121E24" w14:textId="25A724CB" w:rsidR="00135488" w:rsidRPr="00466376" w:rsidRDefault="00135488" w:rsidP="0091491D">
      <w:pPr>
        <w:rPr>
          <w:rFonts w:cs="Arial"/>
        </w:rPr>
      </w:pPr>
      <w:r w:rsidRPr="00466376">
        <w:rPr>
          <w:rFonts w:cs="Arial"/>
        </w:rPr>
        <w:t xml:space="preserve">Under Title 10 of the </w:t>
      </w:r>
      <w:r w:rsidRPr="00466376">
        <w:rPr>
          <w:rFonts w:cs="Arial"/>
          <w:i/>
        </w:rPr>
        <w:t>Code of Federal Regulations</w:t>
      </w:r>
      <w:r w:rsidRPr="00466376">
        <w:rPr>
          <w:rFonts w:cs="Arial"/>
        </w:rPr>
        <w:t xml:space="preserve"> (10 CFR) 55.33, “Disposition of an </w:t>
      </w:r>
      <w:r w:rsidR="00C13145" w:rsidRPr="00466376">
        <w:rPr>
          <w:rFonts w:cs="Arial"/>
        </w:rPr>
        <w:t>i</w:t>
      </w:r>
      <w:r w:rsidRPr="00466376">
        <w:rPr>
          <w:rFonts w:cs="Arial"/>
        </w:rPr>
        <w:t xml:space="preserve">nitial </w:t>
      </w:r>
      <w:r w:rsidR="00C13145" w:rsidRPr="00466376">
        <w:rPr>
          <w:rFonts w:cs="Arial"/>
        </w:rPr>
        <w:t>a</w:t>
      </w:r>
      <w:r w:rsidRPr="00466376">
        <w:rPr>
          <w:rFonts w:cs="Arial"/>
        </w:rPr>
        <w:t>pplication,” the NRC will approve an initial application for [a reactor operator license/a senior reactor operator license] if it finds that (1) the applicant’s medical condition and general health will not adversely affect the performance of assigned operator job duties or cause operational errors endangering public health and safety and (2) the applicant has passed the requisite written examination and operating test.  Your application was denied because the NRC determined that</w:t>
      </w:r>
      <w:r w:rsidR="00D94C47">
        <w:rPr>
          <w:rFonts w:cs="Arial"/>
        </w:rPr>
        <w:t xml:space="preserve"> </w:t>
      </w:r>
      <w:r w:rsidRPr="00466376">
        <w:rPr>
          <w:rFonts w:cs="Arial"/>
        </w:rPr>
        <w:t xml:space="preserve">[, considering the recommendations and supporting evidence of the facility licensee and of the examining physician, you do not satisfy the health requirement/you did not pass </w:t>
      </w:r>
      <w:r w:rsidR="0038276F" w:rsidRPr="00466376">
        <w:rPr>
          <w:rFonts w:cs="Arial"/>
        </w:rPr>
        <w:t>[</w:t>
      </w:r>
      <w:r w:rsidRPr="00466376">
        <w:rPr>
          <w:rFonts w:cs="Arial"/>
        </w:rPr>
        <w:t>the written examination/the operating test/either the written examination or the operating test].</w:t>
      </w:r>
    </w:p>
    <w:p w14:paraId="601B303B" w14:textId="77777777" w:rsidR="00135488" w:rsidRPr="00466376" w:rsidRDefault="00135488" w:rsidP="0091491D">
      <w:pPr>
        <w:rPr>
          <w:rFonts w:cs="Arial"/>
        </w:rPr>
      </w:pPr>
    </w:p>
    <w:p w14:paraId="0E162985" w14:textId="77777777" w:rsidR="00135488" w:rsidRPr="00466376" w:rsidRDefault="00135488" w:rsidP="0091491D">
      <w:pPr>
        <w:rPr>
          <w:rFonts w:cs="Arial"/>
        </w:rPr>
      </w:pPr>
      <w:r w:rsidRPr="00466376">
        <w:rPr>
          <w:rFonts w:cs="Arial"/>
        </w:rPr>
        <w:t>*  Under 10 CFR 55.31(c), you may submit a further medical report at any time as a supplement to your application.</w:t>
      </w:r>
    </w:p>
    <w:p w14:paraId="03437DE1" w14:textId="77777777" w:rsidR="00135488" w:rsidRPr="00466376" w:rsidRDefault="00135488" w:rsidP="0091491D">
      <w:pPr>
        <w:rPr>
          <w:rFonts w:cs="Arial"/>
        </w:rPr>
      </w:pPr>
    </w:p>
    <w:p w14:paraId="4F40DACF" w14:textId="7FE39A08" w:rsidR="00135488" w:rsidRPr="00466376" w:rsidRDefault="00135488" w:rsidP="0091491D">
      <w:pPr>
        <w:rPr>
          <w:rFonts w:cs="Arial"/>
        </w:rPr>
      </w:pPr>
      <w:r w:rsidRPr="00466376">
        <w:rPr>
          <w:rFonts w:cs="Arial"/>
        </w:rPr>
        <w:t>**  Under 10 CFR 55.35, “Re-</w:t>
      </w:r>
      <w:r w:rsidR="00EA6C25" w:rsidRPr="00466376">
        <w:rPr>
          <w:rFonts w:cs="Arial"/>
        </w:rPr>
        <w:t>a</w:t>
      </w:r>
      <w:r w:rsidRPr="00466376">
        <w:rPr>
          <w:rFonts w:cs="Arial"/>
        </w:rPr>
        <w:t>pplications,” you may file a new application [2/6/24] months after the date of this letter.</w:t>
      </w:r>
    </w:p>
    <w:p w14:paraId="06170847" w14:textId="77777777" w:rsidR="00135488" w:rsidRPr="00466376" w:rsidRDefault="00135488" w:rsidP="0091491D">
      <w:pPr>
        <w:rPr>
          <w:rFonts w:cs="Arial"/>
        </w:rPr>
      </w:pPr>
    </w:p>
    <w:p w14:paraId="3CA54470" w14:textId="59991260" w:rsidR="00135488" w:rsidRPr="00466376" w:rsidRDefault="00135488" w:rsidP="0091491D">
      <w:pPr>
        <w:rPr>
          <w:rFonts w:cs="Arial"/>
        </w:rPr>
      </w:pPr>
      <w:r w:rsidRPr="00466376">
        <w:rPr>
          <w:rFonts w:cs="Arial"/>
        </w:rPr>
        <w:t>[Because you passed the written examination but did not pass the operating test, you may request, in the new application, to be excused from reexamination on the written examination.  The NRC may grant this request at the agency’s discretion if it determines that sufficient justification is presented.]</w:t>
      </w:r>
    </w:p>
    <w:p w14:paraId="2B3F62D1" w14:textId="77777777" w:rsidR="00135488" w:rsidRPr="00466376" w:rsidRDefault="00135488" w:rsidP="0091491D">
      <w:pPr>
        <w:rPr>
          <w:rFonts w:cs="Arial"/>
        </w:rPr>
      </w:pPr>
    </w:p>
    <w:p w14:paraId="39BEB582" w14:textId="77777777" w:rsidR="00135488" w:rsidRPr="00466376" w:rsidRDefault="00135488" w:rsidP="0091491D">
      <w:pPr>
        <w:rPr>
          <w:rFonts w:cs="Arial"/>
        </w:rPr>
      </w:pPr>
      <w:r w:rsidRPr="00466376">
        <w:rPr>
          <w:rFonts w:cs="Arial"/>
        </w:rPr>
        <w:t>[Because you passed the operating test but did not pass the written examination, you may request, in the new application, to be excused from reexamination on the operating test.  The NRC may grant this request at the agency’s discretion if it determines that sufficient justification is presented.]</w:t>
      </w:r>
    </w:p>
    <w:p w14:paraId="6445FDF0" w14:textId="77777777" w:rsidR="00135488" w:rsidRPr="00466376" w:rsidRDefault="00135488" w:rsidP="0091491D">
      <w:pPr>
        <w:rPr>
          <w:rFonts w:cs="Arial"/>
        </w:rPr>
      </w:pPr>
    </w:p>
    <w:p w14:paraId="6C2BC57D" w14:textId="77777777" w:rsidR="00135488" w:rsidRPr="00466376" w:rsidRDefault="00135488" w:rsidP="0091491D">
      <w:pPr>
        <w:rPr>
          <w:rFonts w:cs="Arial"/>
        </w:rPr>
      </w:pPr>
      <w:r w:rsidRPr="00466376">
        <w:rPr>
          <w:rFonts w:cs="Arial"/>
        </w:rPr>
        <w:t>[Because you passed the written examination and the (administrative topics, control room/in</w:t>
      </w:r>
      <w:r w:rsidRPr="00466376">
        <w:rPr>
          <w:rFonts w:cs="Arial"/>
        </w:rPr>
        <w:noBreakHyphen/>
        <w:t>plant systems, simulator) part of the operating test but did not pass the remainder of the operating test, you may request, in the new application, to be excused from reexamination on the written examination and the (administrative topics, control room/in</w:t>
      </w:r>
      <w:r w:rsidRPr="00466376">
        <w:rPr>
          <w:rFonts w:cs="Arial"/>
        </w:rPr>
        <w:noBreakHyphen/>
        <w:t>plant systems, simulator) part of the operating test.  The NRC may grant this request at the agency’s discretion if it determines that sufficient justification is presented.]</w:t>
      </w:r>
    </w:p>
    <w:p w14:paraId="66443C6D" w14:textId="77777777" w:rsidR="00135488" w:rsidRPr="00466376" w:rsidRDefault="00135488" w:rsidP="0091491D">
      <w:pPr>
        <w:rPr>
          <w:rFonts w:cs="Arial"/>
        </w:rPr>
      </w:pPr>
    </w:p>
    <w:p w14:paraId="62CF10B7" w14:textId="77777777" w:rsidR="00135488" w:rsidRPr="00466376" w:rsidRDefault="00135488" w:rsidP="0091491D">
      <w:pPr>
        <w:rPr>
          <w:rFonts w:cs="Arial"/>
        </w:rPr>
      </w:pPr>
      <w:r w:rsidRPr="00466376">
        <w:rPr>
          <w:rFonts w:cs="Arial"/>
        </w:rPr>
        <w:t>[Because you did not pass either the written examination or the operating test, you will be required to retake both the written examination and the operating test.]</w:t>
      </w:r>
    </w:p>
    <w:p w14:paraId="27396BCF" w14:textId="77777777" w:rsidR="003E06F8" w:rsidRPr="00466376" w:rsidRDefault="003E06F8" w:rsidP="0091491D">
      <w:pPr>
        <w:rPr>
          <w:rFonts w:cs="Arial"/>
        </w:rPr>
      </w:pPr>
    </w:p>
    <w:p w14:paraId="3CC124A2" w14:textId="76FB7160" w:rsidR="00135488" w:rsidRPr="00466376" w:rsidRDefault="00135488" w:rsidP="0091491D">
      <w:pPr>
        <w:rPr>
          <w:rFonts w:cs="Arial"/>
        </w:rPr>
      </w:pPr>
      <w:r w:rsidRPr="00466376">
        <w:rPr>
          <w:rFonts w:cs="Arial"/>
        </w:rPr>
        <w:t>Under 10 CFR 2.103(b)(2), you may demand a hearing on this denial of your application within 20 days after the date of this letter.  Under 10 CFR 2.307(a), you may request an extension of this time limit if you can show good cause.</w:t>
      </w:r>
    </w:p>
    <w:p w14:paraId="58A720C2" w14:textId="77777777" w:rsidR="00135488" w:rsidRPr="00466376" w:rsidRDefault="00135488" w:rsidP="0091491D">
      <w:pPr>
        <w:rPr>
          <w:rFonts w:cs="Arial"/>
        </w:rPr>
      </w:pPr>
    </w:p>
    <w:p w14:paraId="1EA09E60" w14:textId="0EE42FDF" w:rsidR="00135488" w:rsidRPr="00466376" w:rsidRDefault="00135488" w:rsidP="0091491D">
      <w:pPr>
        <w:rPr>
          <w:rFonts w:cs="Arial"/>
        </w:rPr>
      </w:pPr>
      <w:r w:rsidRPr="00466376">
        <w:rPr>
          <w:rFonts w:cs="Arial"/>
        </w:rPr>
        <w:t xml:space="preserve">A demand for a hearing shall be filed in accordance with 10 CFR Part 2, “Agency </w:t>
      </w:r>
      <w:r w:rsidR="0010454E" w:rsidRPr="00466376">
        <w:rPr>
          <w:rFonts w:cs="Arial"/>
        </w:rPr>
        <w:t>rules of practice and p</w:t>
      </w:r>
      <w:r w:rsidRPr="00466376">
        <w:rPr>
          <w:rFonts w:cs="Arial"/>
        </w:rPr>
        <w:t xml:space="preserve">rocedure,” which is accessible electronically from the NRC Library on the NRC’s Web site at </w:t>
      </w:r>
      <w:hyperlink r:id="rId13" w:history="1">
        <w:r w:rsidR="00F46424" w:rsidRPr="00466376">
          <w:rPr>
            <w:rStyle w:val="Hyperlink"/>
            <w:rFonts w:cs="Arial"/>
          </w:rPr>
          <w:t>https://www.nrc.gov/reading-rm/doc-collections/cfr/</w:t>
        </w:r>
      </w:hyperlink>
      <w:r w:rsidRPr="00466376">
        <w:rPr>
          <w:rFonts w:cs="Arial"/>
        </w:rPr>
        <w:t>.  Generally, a demand for a hearing should explain why you believe that the NRC’s denial of your application was in error and why you believe that you have, in fact, satisfied the requirements for license issuance.</w:t>
      </w:r>
    </w:p>
    <w:p w14:paraId="12E891EF" w14:textId="77777777" w:rsidR="00135488" w:rsidRPr="00466376" w:rsidRDefault="00135488" w:rsidP="0091491D">
      <w:pPr>
        <w:rPr>
          <w:rFonts w:cs="Arial"/>
        </w:rPr>
      </w:pPr>
    </w:p>
    <w:p w14:paraId="7F33351E" w14:textId="6062D540" w:rsidR="00135488" w:rsidRPr="00466376" w:rsidRDefault="00135488" w:rsidP="0091491D">
      <w:pPr>
        <w:rPr>
          <w:rFonts w:cs="Arial"/>
        </w:rPr>
      </w:pPr>
      <w:r w:rsidRPr="00466376">
        <w:rPr>
          <w:rFonts w:cs="Arial"/>
        </w:rPr>
        <w:t>[Consult with the Office of the General Counsel/regional counsel for the most up</w:t>
      </w:r>
      <w:r w:rsidRPr="00466376">
        <w:rPr>
          <w:rFonts w:cs="Arial"/>
        </w:rPr>
        <w:noBreakHyphen/>
        <w:t>to</w:t>
      </w:r>
      <w:r w:rsidRPr="00466376">
        <w:rPr>
          <w:rFonts w:cs="Arial"/>
        </w:rPr>
        <w:noBreakHyphen/>
        <w:t>date E</w:t>
      </w:r>
      <w:r w:rsidRPr="00466376">
        <w:rPr>
          <w:rFonts w:cs="Arial"/>
        </w:rPr>
        <w:noBreakHyphen/>
      </w:r>
      <w:r w:rsidR="00E636C2" w:rsidRPr="00466376">
        <w:rPr>
          <w:rFonts w:cs="Arial"/>
        </w:rPr>
        <w:t>F</w:t>
      </w:r>
      <w:r w:rsidRPr="00466376">
        <w:rPr>
          <w:rFonts w:cs="Arial"/>
        </w:rPr>
        <w:t>iling language.]</w:t>
      </w:r>
    </w:p>
    <w:p w14:paraId="6A89C20C" w14:textId="77777777" w:rsidR="00135488" w:rsidRPr="00466376" w:rsidRDefault="00135488" w:rsidP="0091491D">
      <w:pPr>
        <w:rPr>
          <w:rFonts w:cs="Arial"/>
        </w:rPr>
      </w:pPr>
    </w:p>
    <w:p w14:paraId="41E633D4" w14:textId="20709DC0" w:rsidR="00135488" w:rsidRPr="00466376" w:rsidRDefault="00135488" w:rsidP="0091491D">
      <w:pPr>
        <w:rPr>
          <w:rFonts w:eastAsia="Times New Roman" w:cs="Arial"/>
        </w:rPr>
      </w:pPr>
      <w:r w:rsidRPr="00466376">
        <w:rPr>
          <w:rFonts w:eastAsia="Times New Roman" w:cs="Arial"/>
        </w:rPr>
        <w:t>A demand for a hearing must be filed in accordance with the NRC’s E</w:t>
      </w:r>
      <w:r w:rsidRPr="00466376">
        <w:rPr>
          <w:rFonts w:eastAsia="Times New Roman" w:cs="Arial"/>
        </w:rPr>
        <w:noBreakHyphen/>
        <w:t xml:space="preserve">Filing rule (Volume 72 of the </w:t>
      </w:r>
      <w:r w:rsidRPr="00466376">
        <w:rPr>
          <w:rFonts w:eastAsia="Times New Roman" w:cs="Arial"/>
          <w:i/>
        </w:rPr>
        <w:t>Federal Register</w:t>
      </w:r>
      <w:r w:rsidRPr="00466376">
        <w:rPr>
          <w:rFonts w:eastAsia="Times New Roman" w:cs="Arial"/>
        </w:rPr>
        <w:t>, page 49139; August 28, 2007).  The E</w:t>
      </w:r>
      <w:r w:rsidRPr="00466376">
        <w:rPr>
          <w:rFonts w:eastAsia="Times New Roman" w:cs="Arial"/>
        </w:rPr>
        <w:noBreakHyphen/>
        <w:t>Filing process requires participants to submit and serve all adjudicatory documents over the Internet, or in some cases</w:t>
      </w:r>
      <w:r w:rsidR="00833348">
        <w:rPr>
          <w:rFonts w:eastAsia="Times New Roman" w:cs="Arial"/>
        </w:rPr>
        <w:t>,</w:t>
      </w:r>
      <w:r w:rsidRPr="00466376">
        <w:rPr>
          <w:rFonts w:eastAsia="Times New Roman" w:cs="Arial"/>
        </w:rPr>
        <w:t xml:space="preserve"> to mail copies on electronic storage media.  </w:t>
      </w:r>
      <w:r w:rsidRPr="00466376">
        <w:rPr>
          <w:rFonts w:cs="Arial"/>
        </w:rPr>
        <w:t>Detailed guidance on making electronic submissions may be found in the Guidance for Electronic Submissions to the NRC and on the NRC Web site at</w:t>
      </w:r>
      <w:r w:rsidRPr="00466376">
        <w:rPr>
          <w:rFonts w:cs="Arial"/>
          <w:color w:val="auto"/>
          <w:szCs w:val="24"/>
        </w:rPr>
        <w:t xml:space="preserve"> </w:t>
      </w:r>
      <w:hyperlink r:id="rId14" w:history="1">
        <w:r w:rsidRPr="00466376">
          <w:rPr>
            <w:rStyle w:val="Hyperlink"/>
            <w:rFonts w:cs="Arial"/>
            <w:szCs w:val="24"/>
          </w:rPr>
          <w:t>https://www.nrc.gov/site-help/e-submittals.html</w:t>
        </w:r>
      </w:hyperlink>
      <w:r w:rsidRPr="00466376">
        <w:rPr>
          <w:rFonts w:cs="Arial"/>
          <w:color w:val="auto"/>
          <w:szCs w:val="24"/>
        </w:rPr>
        <w:t xml:space="preserve">.  </w:t>
      </w:r>
      <w:r w:rsidRPr="00466376">
        <w:rPr>
          <w:rFonts w:eastAsia="Times New Roman" w:cs="Arial"/>
        </w:rPr>
        <w:t>Participants may not submit paper copies of their filings unless they seek an exemption in accordance with the procedures described below.</w:t>
      </w:r>
    </w:p>
    <w:p w14:paraId="375F3451" w14:textId="77777777" w:rsidR="00135488" w:rsidRPr="00466376" w:rsidRDefault="00135488" w:rsidP="0091491D">
      <w:pPr>
        <w:rPr>
          <w:rFonts w:eastAsia="Times New Roman" w:cs="Arial"/>
        </w:rPr>
      </w:pPr>
    </w:p>
    <w:p w14:paraId="5A66DB45" w14:textId="69BC1A6E" w:rsidR="00135488" w:rsidRPr="00466376" w:rsidRDefault="00135488" w:rsidP="0091491D">
      <w:pPr>
        <w:rPr>
          <w:rFonts w:eastAsia="Times New Roman" w:cs="Arial"/>
        </w:rPr>
      </w:pPr>
      <w:r w:rsidRPr="00466376">
        <w:rPr>
          <w:rFonts w:eastAsia="Times New Roman" w:cs="Arial"/>
        </w:rPr>
        <w:t>To comply with the procedural requirements of E</w:t>
      </w:r>
      <w:r w:rsidRPr="00466376">
        <w:rPr>
          <w:rFonts w:eastAsia="Times New Roman" w:cs="Arial"/>
        </w:rPr>
        <w:noBreakHyphen/>
        <w:t xml:space="preserve">Filing, at least 10 days </w:t>
      </w:r>
      <w:r w:rsidR="00394B2C" w:rsidRPr="00466376">
        <w:rPr>
          <w:rFonts w:eastAsia="Times New Roman" w:cs="Arial"/>
        </w:rPr>
        <w:t>before</w:t>
      </w:r>
      <w:r w:rsidRPr="00466376">
        <w:rPr>
          <w:rFonts w:eastAsia="Times New Roman" w:cs="Arial"/>
        </w:rPr>
        <w:t xml:space="preserve"> the filing deadline, the participant should contact the Office of the Secretary by e</w:t>
      </w:r>
      <w:r w:rsidRPr="00466376">
        <w:rPr>
          <w:rFonts w:eastAsia="Times New Roman" w:cs="Arial"/>
        </w:rPr>
        <w:noBreakHyphen/>
        <w:t xml:space="preserve">mail at </w:t>
      </w:r>
      <w:hyperlink r:id="rId15" w:history="1">
        <w:r w:rsidRPr="005F0844">
          <w:rPr>
            <w:rStyle w:val="Hyperlink"/>
            <w:rFonts w:eastAsia="Times New Roman" w:cs="Arial"/>
          </w:rPr>
          <w:t xml:space="preserve">hearing.docket@nrc.gov </w:t>
        </w:r>
      </w:hyperlink>
      <w:r w:rsidRPr="00466376">
        <w:rPr>
          <w:rFonts w:eastAsia="Times New Roman" w:cs="Arial"/>
        </w:rPr>
        <w:t>or by telephone at 301</w:t>
      </w:r>
      <w:r w:rsidRPr="00466376">
        <w:rPr>
          <w:rFonts w:eastAsia="Times New Roman" w:cs="Arial"/>
        </w:rPr>
        <w:noBreakHyphen/>
        <w:t>415</w:t>
      </w:r>
      <w:r w:rsidRPr="00466376">
        <w:rPr>
          <w:rFonts w:eastAsia="Times New Roman" w:cs="Arial"/>
        </w:rPr>
        <w:noBreakHyphen/>
        <w:t>1677 to (1) request a digital identification (ID) certificate, which allows the participant (or its counsel or representative) to digitally sign submissions and access the E</w:t>
      </w:r>
      <w:r w:rsidRPr="00466376">
        <w:rPr>
          <w:rFonts w:eastAsia="Times New Roman" w:cs="Arial"/>
        </w:rPr>
        <w:noBreakHyphen/>
        <w:t xml:space="preserve">Filing system for any proceeding in which it is participating and (2) advise the Secretary that the participant will </w:t>
      </w:r>
      <w:r w:rsidR="00A31D39" w:rsidRPr="00466376">
        <w:rPr>
          <w:rFonts w:eastAsia="Times New Roman" w:cs="Arial"/>
        </w:rPr>
        <w:t xml:space="preserve">be </w:t>
      </w:r>
      <w:r w:rsidRPr="00466376">
        <w:rPr>
          <w:rFonts w:eastAsia="Times New Roman" w:cs="Arial"/>
        </w:rPr>
        <w:t>submit</w:t>
      </w:r>
      <w:r w:rsidR="00A31D39" w:rsidRPr="00466376">
        <w:rPr>
          <w:rFonts w:eastAsia="Times New Roman" w:cs="Arial"/>
        </w:rPr>
        <w:t>ting</w:t>
      </w:r>
      <w:r w:rsidRPr="00466376">
        <w:rPr>
          <w:rFonts w:eastAsia="Times New Roman" w:cs="Arial"/>
        </w:rPr>
        <w:t xml:space="preserve"> a demand for a hearing.  Based upon this information, the Secretary will establish an electronic docket for the hearing in this proceeding if the Secretary has not already established an electronic docket.  </w:t>
      </w:r>
    </w:p>
    <w:p w14:paraId="36F6C9B9" w14:textId="77777777" w:rsidR="00135488" w:rsidRPr="00466376" w:rsidRDefault="00135488" w:rsidP="0091491D">
      <w:pPr>
        <w:rPr>
          <w:rFonts w:cs="Arial"/>
        </w:rPr>
      </w:pPr>
    </w:p>
    <w:p w14:paraId="34A58803" w14:textId="4D1801CA" w:rsidR="00135488" w:rsidRPr="00466376" w:rsidRDefault="00135488" w:rsidP="0091491D">
      <w:pPr>
        <w:rPr>
          <w:rFonts w:cs="Arial"/>
        </w:rPr>
      </w:pPr>
      <w:r w:rsidRPr="00466376">
        <w:rPr>
          <w:rFonts w:cs="Arial"/>
        </w:rPr>
        <w:t xml:space="preserve">Information about applying for a digital ID certificate is available on the NRC’s public Web site at </w:t>
      </w:r>
      <w:hyperlink r:id="rId16" w:history="1">
        <w:r w:rsidR="00C27485" w:rsidRPr="00466376">
          <w:rPr>
            <w:rStyle w:val="Hyperlink"/>
            <w:rFonts w:cs="Arial"/>
            <w:szCs w:val="24"/>
          </w:rPr>
          <w:t>https://www.nrc.gov/site-help/e-submittals/getting-started.html</w:t>
        </w:r>
      </w:hyperlink>
      <w:r w:rsidRPr="00466376">
        <w:rPr>
          <w:rFonts w:cs="Arial"/>
        </w:rPr>
        <w:t xml:space="preserve">.  Once a participant has obtained a digital ID certificate and a docket has been created, the participant can then submit </w:t>
      </w:r>
      <w:r w:rsidRPr="00466376">
        <w:rPr>
          <w:rFonts w:eastAsia="Times New Roman" w:cs="Arial"/>
        </w:rPr>
        <w:t>a demand for a hearing</w:t>
      </w:r>
      <w:r w:rsidRPr="00466376">
        <w:rPr>
          <w:rFonts w:cs="Arial"/>
        </w:rPr>
        <w:t xml:space="preserve">.  Submissions must be in Portable Document Format (PDF).  Additional guidance on PDF submissions is available on the NRC’s public Web site at </w:t>
      </w:r>
      <w:hyperlink r:id="rId17" w:history="1">
        <w:r w:rsidR="00C27485" w:rsidRPr="00466376">
          <w:rPr>
            <w:rStyle w:val="Hyperlink"/>
            <w:rFonts w:cs="Arial"/>
            <w:szCs w:val="24"/>
          </w:rPr>
          <w:t>https://www.nrc.gov/site-help/electronic-sub-ref-mat.html</w:t>
        </w:r>
      </w:hyperlink>
      <w:r w:rsidRPr="00466376">
        <w:rPr>
          <w:rFonts w:cs="Arial"/>
        </w:rPr>
        <w:t>.  A filing is considered complete at the time the document is submitted through the NRC’s E</w:t>
      </w:r>
      <w:r w:rsidRPr="00466376">
        <w:rPr>
          <w:rFonts w:cs="Arial"/>
        </w:rPr>
        <w:noBreakHyphen/>
        <w:t xml:space="preserve">Filing system.  To be timely, an electronic filing must be submitted to the E-Filing system no later than 11:59 p.m. </w:t>
      </w:r>
      <w:r w:rsidR="00833348">
        <w:rPr>
          <w:rFonts w:cs="Arial"/>
        </w:rPr>
        <w:t>e</w:t>
      </w:r>
      <w:r w:rsidRPr="00466376">
        <w:rPr>
          <w:rFonts w:cs="Arial"/>
        </w:rPr>
        <w:t xml:space="preserve">astern </w:t>
      </w:r>
      <w:r w:rsidR="00833348">
        <w:rPr>
          <w:rFonts w:cs="Arial"/>
        </w:rPr>
        <w:t>t</w:t>
      </w:r>
      <w:r w:rsidRPr="00466376">
        <w:rPr>
          <w:rFonts w:cs="Arial"/>
        </w:rPr>
        <w:t>ime on the due date.  Upon receipt of a transmission, the E</w:t>
      </w:r>
      <w:r w:rsidRPr="00466376">
        <w:rPr>
          <w:rFonts w:cs="Arial"/>
        </w:rPr>
        <w:noBreakHyphen/>
        <w:t xml:space="preserve">Filing system time-stamps the document and sends the submitter an e-mail notice confirming receipt of the document.  The E-Filing system also </w:t>
      </w:r>
      <w:r w:rsidRPr="00466376">
        <w:rPr>
          <w:rFonts w:cs="Arial"/>
        </w:rPr>
        <w:lastRenderedPageBreak/>
        <w:t xml:space="preserve">distributes an e-mail notice that provides access to the document to the NRC’s Office of the General Counsel and any others who have advised the Office of the Secretary that they wish to participate in the proceeding, so that the filer need not serve the document on those participants separately.  Therefore, applicants and other participants (or their counsel or representative) must apply for and receive a digital ID certificate before adjudicatory documents are filed so that they can obtain access to the documents </w:t>
      </w:r>
      <w:r w:rsidR="006E71A7" w:rsidRPr="00466376">
        <w:rPr>
          <w:rFonts w:cs="Arial"/>
        </w:rPr>
        <w:t>through</w:t>
      </w:r>
      <w:r w:rsidRPr="00466376">
        <w:rPr>
          <w:rFonts w:cs="Arial"/>
        </w:rPr>
        <w:t xml:space="preserve"> the E-Filing system.</w:t>
      </w:r>
    </w:p>
    <w:p w14:paraId="4D5FB1B5" w14:textId="77777777" w:rsidR="00135488" w:rsidRPr="00466376" w:rsidRDefault="00135488" w:rsidP="0091491D">
      <w:pPr>
        <w:rPr>
          <w:rFonts w:cs="Arial"/>
        </w:rPr>
      </w:pPr>
    </w:p>
    <w:p w14:paraId="6B3145B1" w14:textId="4B593846" w:rsidR="00135488" w:rsidRPr="00466376" w:rsidRDefault="00135488" w:rsidP="0091491D">
      <w:pPr>
        <w:rPr>
          <w:rFonts w:cs="Arial"/>
        </w:rPr>
      </w:pPr>
      <w:r w:rsidRPr="00466376">
        <w:rPr>
          <w:rFonts w:cs="Arial"/>
        </w:rPr>
        <w:t xml:space="preserve">A person filing electronically using the NRC’s adjudicatory E-Filing system may seek assistance by contacting the </w:t>
      </w:r>
      <w:r w:rsidRPr="00466376">
        <w:rPr>
          <w:rFonts w:cs="Arial"/>
          <w:lang w:bidi="en-US"/>
        </w:rPr>
        <w:t>NRC’s Electronic Filing Help Desk</w:t>
      </w:r>
      <w:r w:rsidRPr="00466376">
        <w:rPr>
          <w:rFonts w:cs="Arial"/>
        </w:rPr>
        <w:t xml:space="preserve"> through the “Contact Us” link located on the NRC’s public Web site at </w:t>
      </w:r>
      <w:hyperlink r:id="rId18" w:history="1">
        <w:r w:rsidR="00063030" w:rsidRPr="00466376">
          <w:rPr>
            <w:rStyle w:val="Hyperlink"/>
            <w:rFonts w:cs="Arial"/>
            <w:szCs w:val="24"/>
          </w:rPr>
          <w:t>https://www.nrc.gov/site-help/e-submittals.html</w:t>
        </w:r>
      </w:hyperlink>
      <w:r w:rsidRPr="00466376">
        <w:rPr>
          <w:rFonts w:cs="Arial"/>
        </w:rPr>
        <w:t>, by e</w:t>
      </w:r>
      <w:r w:rsidRPr="00466376">
        <w:rPr>
          <w:rFonts w:cs="Arial"/>
        </w:rPr>
        <w:noBreakHyphen/>
        <w:t xml:space="preserve">mail to </w:t>
      </w:r>
      <w:r w:rsidRPr="00466376">
        <w:rPr>
          <w:rStyle w:val="Hyperlink"/>
          <w:rFonts w:cs="Arial"/>
        </w:rPr>
        <w:t>MSHD.Resource@nrc.gov</w:t>
      </w:r>
      <w:r w:rsidRPr="00466376">
        <w:rPr>
          <w:rFonts w:cs="Arial"/>
        </w:rPr>
        <w:t>, or by a toll-free call at 1</w:t>
      </w:r>
      <w:r w:rsidRPr="00466376">
        <w:rPr>
          <w:rFonts w:cs="Arial"/>
        </w:rPr>
        <w:noBreakHyphen/>
        <w:t xml:space="preserve">866-672-7640.  The </w:t>
      </w:r>
      <w:r w:rsidRPr="00466376">
        <w:rPr>
          <w:rFonts w:cs="Arial"/>
          <w:lang w:bidi="en-US"/>
        </w:rPr>
        <w:t>NRC Electronic Filing Help Desk</w:t>
      </w:r>
      <w:r w:rsidRPr="00466376">
        <w:rPr>
          <w:rFonts w:cs="Arial"/>
        </w:rPr>
        <w:t xml:space="preserve"> is available between 9 a.m. and 6 p.m. </w:t>
      </w:r>
      <w:r w:rsidR="00833348">
        <w:rPr>
          <w:rFonts w:cs="Arial"/>
        </w:rPr>
        <w:t>e</w:t>
      </w:r>
      <w:r w:rsidRPr="00466376">
        <w:rPr>
          <w:rFonts w:cs="Arial"/>
        </w:rPr>
        <w:t xml:space="preserve">astern </w:t>
      </w:r>
      <w:r w:rsidR="00833348">
        <w:rPr>
          <w:rFonts w:cs="Arial"/>
        </w:rPr>
        <w:t>t</w:t>
      </w:r>
      <w:r w:rsidRPr="00466376">
        <w:rPr>
          <w:rFonts w:cs="Arial"/>
        </w:rPr>
        <w:t xml:space="preserve">ime, Monday through Friday, excluding </w:t>
      </w:r>
      <w:r w:rsidR="00063030" w:rsidRPr="00466376">
        <w:rPr>
          <w:rFonts w:cs="Arial"/>
        </w:rPr>
        <w:t>Federal G</w:t>
      </w:r>
      <w:r w:rsidRPr="00466376">
        <w:rPr>
          <w:rFonts w:cs="Arial"/>
        </w:rPr>
        <w:t xml:space="preserve">overnment holidays.  </w:t>
      </w:r>
    </w:p>
    <w:p w14:paraId="5C4B8871" w14:textId="77777777" w:rsidR="00135488" w:rsidRPr="00466376" w:rsidRDefault="00135488" w:rsidP="0091491D">
      <w:pPr>
        <w:rPr>
          <w:rFonts w:cs="Arial"/>
        </w:rPr>
      </w:pPr>
    </w:p>
    <w:p w14:paraId="58BE3BAE" w14:textId="38D0BCFB" w:rsidR="00135488" w:rsidRPr="00466376" w:rsidRDefault="00135488" w:rsidP="0091491D">
      <w:pPr>
        <w:rPr>
          <w:rFonts w:cs="Arial"/>
        </w:rPr>
      </w:pPr>
      <w:r w:rsidRPr="00466376">
        <w:rPr>
          <w:rFonts w:cs="Arial"/>
        </w:rPr>
        <w:t>Participants who believe that they have a good cause for not submitting documents electronically must file an exemption request, in accordance with 10 CFR 2.302(g), with their initial paper filing stating why there is good cause for not filing electronically and requesting authorization to continue to submit documents in paper format.  Such filings must be submitted by (1)</w:t>
      </w:r>
      <w:r w:rsidR="0010454E">
        <w:rPr>
          <w:rFonts w:cs="Arial"/>
        </w:rPr>
        <w:t> </w:t>
      </w:r>
      <w:r w:rsidRPr="00466376">
        <w:rPr>
          <w:rFonts w:cs="Arial"/>
        </w:rPr>
        <w:t>first</w:t>
      </w:r>
      <w:r w:rsidR="0098111D" w:rsidRPr="00466376">
        <w:rPr>
          <w:rFonts w:cs="Arial"/>
        </w:rPr>
        <w:t>-</w:t>
      </w:r>
      <w:r w:rsidRPr="00466376">
        <w:rPr>
          <w:rFonts w:cs="Arial"/>
        </w:rPr>
        <w:t>class mail addressed to the Office of the Secretary of the Commission, U.S. Nuclear Regulatory Commission, Washington, DC 20555-0001, Attention:  Rulemaking and Adjudications Staff</w:t>
      </w:r>
      <w:r w:rsidR="002D3BE4" w:rsidRPr="00466376">
        <w:rPr>
          <w:rFonts w:cs="Arial"/>
        </w:rPr>
        <w:t>,</w:t>
      </w:r>
      <w:r w:rsidRPr="00466376">
        <w:rPr>
          <w:rFonts w:cs="Arial"/>
        </w:rPr>
        <w:t xml:space="preserve"> or (2) courier, express mail, or expedited delivery service to the Office of the Secretary, 11555 Rockville Pike, Rockville, M</w:t>
      </w:r>
      <w:r w:rsidR="002D3BE4" w:rsidRPr="00466376">
        <w:rPr>
          <w:rFonts w:cs="Arial"/>
        </w:rPr>
        <w:t>D</w:t>
      </w:r>
      <w:r w:rsidRPr="00466376">
        <w:rPr>
          <w:rFonts w:cs="Arial"/>
        </w:rPr>
        <w:t xml:space="preserve"> 20852, Attention:  Rulemaking and Adjudications Staff.  Participants filing adjudicatory documents in this manner are responsible for serving the document on all other participants.  Filing is considered complete by first-class mail as of the time of deposit in the mail, or by courier, express mail, or expedited delivery service upon depositing the document with the provider of the service.  A presiding officer, having granted an exemption request from using E-Filing, may require a participant or party to use E-Filing if the presiding officer subsequently determines that the reason for granting the exemption from use of E-Filing no longer exists.  </w:t>
      </w:r>
    </w:p>
    <w:p w14:paraId="150459E1" w14:textId="77777777" w:rsidR="00135488" w:rsidRPr="00466376" w:rsidRDefault="00135488" w:rsidP="0091491D">
      <w:pPr>
        <w:rPr>
          <w:rFonts w:cs="Arial"/>
        </w:rPr>
      </w:pPr>
    </w:p>
    <w:p w14:paraId="62F8D425" w14:textId="6C573368" w:rsidR="00135488" w:rsidRPr="00466376" w:rsidRDefault="00135488" w:rsidP="0091491D">
      <w:pPr>
        <w:rPr>
          <w:rFonts w:cs="Arial"/>
        </w:rPr>
      </w:pPr>
      <w:r w:rsidRPr="00466376">
        <w:rPr>
          <w:rFonts w:cs="Arial"/>
        </w:rPr>
        <w:t>Documents submitted in adjudicatory proceedings will appear in the NRC’s electronic hearing docket</w:t>
      </w:r>
      <w:r w:rsidR="00E61DA6" w:rsidRPr="00466376">
        <w:rPr>
          <w:rFonts w:cs="Arial"/>
        </w:rPr>
        <w:t>,</w:t>
      </w:r>
      <w:r w:rsidRPr="00466376">
        <w:rPr>
          <w:rFonts w:cs="Arial"/>
        </w:rPr>
        <w:t xml:space="preserve"> which is available to the public at </w:t>
      </w:r>
      <w:hyperlink r:id="rId19" w:history="1">
        <w:r w:rsidR="007F6EB9" w:rsidRPr="00466376">
          <w:rPr>
            <w:rStyle w:val="Hyperlink"/>
            <w:rFonts w:cs="Arial"/>
            <w:szCs w:val="24"/>
          </w:rPr>
          <w:t>https://adams.nrc.gov/ehd</w:t>
        </w:r>
      </w:hyperlink>
      <w:r w:rsidRPr="00466376">
        <w:rPr>
          <w:rFonts w:cs="Arial"/>
        </w:rPr>
        <w:t xml:space="preserve">, unless excluded pursuant to an order of the Commission or the presiding officer.  If you do not have an NRC-issued digital ID certificate as described above, click “cancel” when the link requests certificates and you will be automatically directed to the NRC’s electronic hearing dockets where you will be able to access any publicly available documents in a particular hearing docket.  Participants are requested not to include personal privacy information, such as social security numbers, home addresses, or personal phone numbers in their filings, unless an NRC regulation or other law requires submission of such information.  For example, in some instances, individuals provide home addresses in order to demonstrate proximity to a facility or site.  With respect to copyrighted works, except for limited excerpts that serve the purpose of the adjudicatory filings and would constitute a Fair Use application, participants are requested not to include copyrighted materials in their submission. </w:t>
      </w:r>
    </w:p>
    <w:p w14:paraId="7EEF6D40" w14:textId="77777777" w:rsidR="00135488" w:rsidRPr="00466376" w:rsidRDefault="00135488" w:rsidP="0091491D">
      <w:pPr>
        <w:rPr>
          <w:rFonts w:eastAsia="Times New Roman" w:cs="Arial"/>
        </w:rPr>
      </w:pPr>
    </w:p>
    <w:p w14:paraId="58539DBE" w14:textId="77777777" w:rsidR="002250DF" w:rsidRPr="00466376" w:rsidRDefault="002250DF" w:rsidP="0091491D">
      <w:pPr>
        <w:rPr>
          <w:rFonts w:cs="Arial"/>
        </w:rPr>
      </w:pPr>
      <w:r w:rsidRPr="00466376">
        <w:rPr>
          <w:rFonts w:cs="Arial"/>
        </w:rPr>
        <w:br w:type="page"/>
      </w:r>
    </w:p>
    <w:p w14:paraId="304204A0" w14:textId="7021B618" w:rsidR="00135488" w:rsidRPr="00466376" w:rsidRDefault="00135488" w:rsidP="0091491D">
      <w:pPr>
        <w:rPr>
          <w:rFonts w:cs="Arial"/>
        </w:rPr>
      </w:pPr>
      <w:r w:rsidRPr="00466376">
        <w:rPr>
          <w:rFonts w:cs="Arial"/>
        </w:rPr>
        <w:lastRenderedPageBreak/>
        <w:t>If you have any questions, please contact me at [telephone number].</w:t>
      </w:r>
    </w:p>
    <w:p w14:paraId="6FB83AED" w14:textId="77777777" w:rsidR="00135488" w:rsidRPr="00466376" w:rsidRDefault="00135488" w:rsidP="0091491D">
      <w:pPr>
        <w:rPr>
          <w:rFonts w:cs="Arial"/>
        </w:rPr>
      </w:pPr>
    </w:p>
    <w:p w14:paraId="2B136FD5" w14:textId="77777777" w:rsidR="00135488" w:rsidRPr="00466376" w:rsidRDefault="00135488" w:rsidP="0091491D">
      <w:pPr>
        <w:rPr>
          <w:rFonts w:cs="Arial"/>
        </w:rPr>
      </w:pPr>
    </w:p>
    <w:p w14:paraId="23B61825" w14:textId="77777777" w:rsidR="00135488" w:rsidRPr="00466376" w:rsidRDefault="00135488" w:rsidP="0091491D">
      <w:pPr>
        <w:rPr>
          <w:rFonts w:cs="Arial"/>
        </w:rPr>
      </w:pPr>
    </w:p>
    <w:p w14:paraId="1BC90E26" w14:textId="77777777" w:rsidR="00135488" w:rsidRPr="00466376" w:rsidRDefault="00135488" w:rsidP="0091491D">
      <w:pPr>
        <w:ind w:left="4140"/>
        <w:rPr>
          <w:rFonts w:cs="Arial"/>
        </w:rPr>
      </w:pPr>
      <w:r w:rsidRPr="00466376">
        <w:rPr>
          <w:rFonts w:cs="Arial"/>
        </w:rPr>
        <w:t>Sincerely,</w:t>
      </w:r>
    </w:p>
    <w:p w14:paraId="0B307EF5" w14:textId="77777777" w:rsidR="00135488" w:rsidRPr="00466376" w:rsidRDefault="00135488" w:rsidP="0091491D">
      <w:pPr>
        <w:ind w:left="4140"/>
        <w:rPr>
          <w:rFonts w:cs="Arial"/>
        </w:rPr>
      </w:pPr>
    </w:p>
    <w:p w14:paraId="5E83247D" w14:textId="77777777" w:rsidR="00135488" w:rsidRPr="00466376" w:rsidRDefault="00135488" w:rsidP="0091491D">
      <w:pPr>
        <w:ind w:left="4140"/>
        <w:rPr>
          <w:rFonts w:cs="Arial"/>
        </w:rPr>
      </w:pPr>
    </w:p>
    <w:p w14:paraId="681BC50C" w14:textId="77777777" w:rsidR="00135488" w:rsidRPr="00466376" w:rsidRDefault="00135488" w:rsidP="0091491D">
      <w:pPr>
        <w:ind w:left="4140"/>
        <w:rPr>
          <w:rFonts w:cs="Arial"/>
        </w:rPr>
      </w:pPr>
    </w:p>
    <w:p w14:paraId="0C633DF2" w14:textId="77777777" w:rsidR="00135488" w:rsidRPr="00466376" w:rsidRDefault="00135488" w:rsidP="0091491D">
      <w:pPr>
        <w:ind w:left="4140"/>
        <w:rPr>
          <w:rFonts w:cs="Arial"/>
          <w:b/>
        </w:rPr>
      </w:pPr>
      <w:r w:rsidRPr="00466376">
        <w:rPr>
          <w:rFonts w:cs="Arial"/>
        </w:rPr>
        <w:t xml:space="preserve">[Name], Chief  </w:t>
      </w:r>
    </w:p>
    <w:p w14:paraId="564C258F" w14:textId="77777777" w:rsidR="00135488" w:rsidRPr="00466376" w:rsidRDefault="00135488" w:rsidP="0091491D">
      <w:pPr>
        <w:ind w:left="4140"/>
        <w:rPr>
          <w:rFonts w:cs="Arial"/>
        </w:rPr>
      </w:pPr>
      <w:r w:rsidRPr="00466376">
        <w:rPr>
          <w:rFonts w:cs="Arial"/>
        </w:rPr>
        <w:t>[Branch]</w:t>
      </w:r>
    </w:p>
    <w:p w14:paraId="4249C514" w14:textId="77777777" w:rsidR="00135488" w:rsidRPr="00466376" w:rsidRDefault="00135488" w:rsidP="0091491D">
      <w:pPr>
        <w:ind w:left="4140"/>
        <w:rPr>
          <w:rFonts w:cs="Arial"/>
        </w:rPr>
      </w:pPr>
      <w:r w:rsidRPr="00466376">
        <w:rPr>
          <w:rFonts w:cs="Arial"/>
        </w:rPr>
        <w:t>[Division]</w:t>
      </w:r>
    </w:p>
    <w:p w14:paraId="231A59D9" w14:textId="77777777" w:rsidR="00135488" w:rsidRPr="00466376" w:rsidRDefault="00135488" w:rsidP="0091491D">
      <w:pPr>
        <w:ind w:left="4140"/>
        <w:rPr>
          <w:rFonts w:cs="Arial"/>
        </w:rPr>
      </w:pPr>
    </w:p>
    <w:p w14:paraId="44F59B8B" w14:textId="77777777" w:rsidR="00135488" w:rsidRPr="00466376" w:rsidRDefault="00135488" w:rsidP="0091491D">
      <w:pPr>
        <w:ind w:left="4140"/>
        <w:rPr>
          <w:rFonts w:cs="Arial"/>
        </w:rPr>
      </w:pPr>
    </w:p>
    <w:p w14:paraId="1D5D08CD" w14:textId="1F23B728" w:rsidR="00135488" w:rsidRPr="00466376" w:rsidRDefault="00135488" w:rsidP="0091491D">
      <w:pPr>
        <w:keepNext/>
        <w:rPr>
          <w:rFonts w:cs="Arial"/>
        </w:rPr>
      </w:pPr>
      <w:r w:rsidRPr="00466376">
        <w:rPr>
          <w:rFonts w:cs="Arial"/>
        </w:rPr>
        <w:t>Docket No.:  55</w:t>
      </w:r>
      <w:r w:rsidRPr="00466376">
        <w:rPr>
          <w:rFonts w:cs="Arial"/>
        </w:rPr>
        <w:noBreakHyphen/>
      </w:r>
      <w:r w:rsidR="00CE5497" w:rsidRPr="00466376">
        <w:rPr>
          <w:rFonts w:cs="Arial"/>
        </w:rPr>
        <w:t>[number</w:t>
      </w:r>
      <w:r w:rsidRPr="00466376">
        <w:rPr>
          <w:rFonts w:cs="Arial"/>
        </w:rPr>
        <w:t>]</w:t>
      </w:r>
    </w:p>
    <w:p w14:paraId="15276A21" w14:textId="77777777" w:rsidR="00135488" w:rsidRPr="00466376" w:rsidRDefault="00135488" w:rsidP="0091491D">
      <w:pPr>
        <w:keepNext/>
        <w:rPr>
          <w:rFonts w:cs="Arial"/>
        </w:rPr>
      </w:pPr>
    </w:p>
    <w:p w14:paraId="241F3CAC" w14:textId="77777777" w:rsidR="00135488" w:rsidRPr="00466376" w:rsidRDefault="00135488" w:rsidP="0091491D">
      <w:pPr>
        <w:keepNext/>
        <w:rPr>
          <w:rFonts w:cs="Arial"/>
        </w:rPr>
      </w:pPr>
      <w:r w:rsidRPr="00466376">
        <w:rPr>
          <w:rFonts w:cs="Arial"/>
        </w:rPr>
        <w:t>Enclosure:  As stated</w:t>
      </w:r>
    </w:p>
    <w:p w14:paraId="5D674D4D" w14:textId="77777777" w:rsidR="00135488" w:rsidRPr="00466376" w:rsidRDefault="00135488" w:rsidP="0091491D">
      <w:pPr>
        <w:keepNext/>
        <w:rPr>
          <w:rFonts w:cs="Arial"/>
        </w:rPr>
      </w:pPr>
    </w:p>
    <w:p w14:paraId="5F0D735D" w14:textId="77777777" w:rsidR="00135488" w:rsidRPr="00466376" w:rsidRDefault="00135488" w:rsidP="0091491D">
      <w:pPr>
        <w:keepNext/>
        <w:tabs>
          <w:tab w:val="left" w:pos="1980"/>
        </w:tabs>
        <w:ind w:left="1980" w:hanging="1980"/>
        <w:rPr>
          <w:rFonts w:cs="Arial"/>
        </w:rPr>
      </w:pPr>
      <w:r w:rsidRPr="00466376">
        <w:rPr>
          <w:rFonts w:cs="Arial"/>
        </w:rPr>
        <w:t>cc w/o enclosure:</w:t>
      </w:r>
      <w:r w:rsidRPr="00466376">
        <w:rPr>
          <w:rFonts w:cs="Arial"/>
        </w:rPr>
        <w:tab/>
        <w:t>Senior Facility Licensee Representative</w:t>
      </w:r>
    </w:p>
    <w:p w14:paraId="220FA24F" w14:textId="77777777" w:rsidR="00135488" w:rsidRPr="00466376" w:rsidRDefault="00135488" w:rsidP="0091491D">
      <w:pPr>
        <w:tabs>
          <w:tab w:val="left" w:pos="1980"/>
        </w:tabs>
        <w:ind w:left="1980" w:hanging="1980"/>
        <w:rPr>
          <w:rFonts w:cs="Arial"/>
        </w:rPr>
      </w:pPr>
      <w:r w:rsidRPr="00466376">
        <w:rPr>
          <w:rFonts w:cs="Arial"/>
        </w:rPr>
        <w:t>cc w/enclosure:</w:t>
      </w:r>
      <w:r w:rsidRPr="00466376">
        <w:rPr>
          <w:rFonts w:cs="Arial"/>
        </w:rPr>
        <w:tab/>
        <w:t>Facility Licensee Training Manager</w:t>
      </w:r>
    </w:p>
    <w:p w14:paraId="4CD27D47" w14:textId="77777777" w:rsidR="00135488" w:rsidRPr="00466376" w:rsidRDefault="00135488" w:rsidP="0091491D">
      <w:pPr>
        <w:ind w:left="1440"/>
        <w:rPr>
          <w:rFonts w:cs="Arial"/>
        </w:rPr>
      </w:pPr>
    </w:p>
    <w:p w14:paraId="421CD8B2" w14:textId="77777777" w:rsidR="00135488" w:rsidRPr="00466376" w:rsidRDefault="00135488" w:rsidP="0091491D">
      <w:pPr>
        <w:ind w:left="1440"/>
        <w:rPr>
          <w:rFonts w:cs="Arial"/>
        </w:rPr>
      </w:pPr>
    </w:p>
    <w:p w14:paraId="67B1FE93" w14:textId="77777777" w:rsidR="00135488" w:rsidRPr="00466376" w:rsidRDefault="00135488" w:rsidP="005F338C">
      <w:pPr>
        <w:jc w:val="center"/>
        <w:rPr>
          <w:rFonts w:cs="Arial"/>
        </w:rPr>
      </w:pPr>
      <w:r w:rsidRPr="00466376">
        <w:rPr>
          <w:rFonts w:cs="Arial"/>
          <w:b/>
        </w:rPr>
        <w:t>CERTIFIED MAIL—RETURN RECEIPT REQUESTED</w:t>
      </w:r>
    </w:p>
    <w:p w14:paraId="32804C68" w14:textId="77777777" w:rsidR="00135488" w:rsidRPr="00466376" w:rsidRDefault="00135488" w:rsidP="0091491D">
      <w:pPr>
        <w:pStyle w:val="FootnoteText"/>
        <w:pBdr>
          <w:bottom w:val="single" w:sz="12" w:space="1" w:color="auto"/>
        </w:pBdr>
        <w:rPr>
          <w:rFonts w:ascii="Arial" w:hAnsi="Arial" w:cs="Arial"/>
          <w:sz w:val="22"/>
          <w:szCs w:val="22"/>
        </w:rPr>
      </w:pPr>
    </w:p>
    <w:p w14:paraId="7F00070C" w14:textId="77777777" w:rsidR="00135488" w:rsidRPr="00466376" w:rsidRDefault="00135488" w:rsidP="0091491D">
      <w:pPr>
        <w:pStyle w:val="FootnoteText"/>
        <w:rPr>
          <w:rFonts w:ascii="Arial" w:hAnsi="Arial" w:cs="Arial"/>
          <w:sz w:val="22"/>
          <w:szCs w:val="22"/>
        </w:rPr>
      </w:pPr>
    </w:p>
    <w:p w14:paraId="3F1B4C53" w14:textId="77777777" w:rsidR="00135488" w:rsidRPr="00466376" w:rsidRDefault="00135488" w:rsidP="0091491D">
      <w:pPr>
        <w:pStyle w:val="FootnoteText"/>
        <w:rPr>
          <w:rFonts w:ascii="Arial" w:hAnsi="Arial" w:cs="Arial"/>
          <w:sz w:val="22"/>
          <w:szCs w:val="22"/>
        </w:rPr>
      </w:pPr>
    </w:p>
    <w:p w14:paraId="154BD476" w14:textId="2A57F417" w:rsidR="00135488" w:rsidRPr="00466376" w:rsidRDefault="00135488" w:rsidP="0091491D">
      <w:pPr>
        <w:ind w:left="720" w:hanging="720"/>
        <w:rPr>
          <w:rFonts w:cs="Arial"/>
        </w:rPr>
      </w:pPr>
      <w:r w:rsidRPr="00466376">
        <w:rPr>
          <w:rFonts w:cs="Arial"/>
        </w:rPr>
        <w:t>*</w:t>
      </w:r>
      <w:r w:rsidRPr="00466376">
        <w:rPr>
          <w:rFonts w:cs="Arial"/>
        </w:rPr>
        <w:tab/>
        <w:t xml:space="preserve">Use for application denials </w:t>
      </w:r>
      <w:r w:rsidR="001301A5" w:rsidRPr="00466376">
        <w:rPr>
          <w:rFonts w:cs="Arial"/>
        </w:rPr>
        <w:t>for</w:t>
      </w:r>
      <w:r w:rsidRPr="00466376">
        <w:rPr>
          <w:rFonts w:cs="Arial"/>
        </w:rPr>
        <w:t xml:space="preserve"> failure to meet the health requirement.</w:t>
      </w:r>
    </w:p>
    <w:p w14:paraId="19227136" w14:textId="77777777" w:rsidR="00135488" w:rsidRPr="00466376" w:rsidRDefault="00135488" w:rsidP="0091491D">
      <w:pPr>
        <w:rPr>
          <w:rFonts w:cs="Arial"/>
        </w:rPr>
      </w:pPr>
    </w:p>
    <w:p w14:paraId="595DDCE3" w14:textId="0B3BD05B" w:rsidR="00135488" w:rsidRPr="00466376" w:rsidRDefault="00135488" w:rsidP="0091491D">
      <w:pPr>
        <w:ind w:left="720" w:hanging="720"/>
        <w:rPr>
          <w:rFonts w:cs="Arial"/>
        </w:rPr>
      </w:pPr>
      <w:r w:rsidRPr="00466376">
        <w:rPr>
          <w:rFonts w:cs="Arial"/>
        </w:rPr>
        <w:t>**</w:t>
      </w:r>
      <w:r w:rsidRPr="00466376">
        <w:rPr>
          <w:rFonts w:cs="Arial"/>
        </w:rPr>
        <w:tab/>
        <w:t xml:space="preserve">Use for application denials </w:t>
      </w:r>
      <w:r w:rsidR="00F9488A" w:rsidRPr="00466376">
        <w:rPr>
          <w:rFonts w:cs="Arial"/>
        </w:rPr>
        <w:t>for</w:t>
      </w:r>
      <w:r w:rsidRPr="00466376">
        <w:rPr>
          <w:rFonts w:cs="Arial"/>
        </w:rPr>
        <w:t xml:space="preserve"> failure to pass the written examination or operating test, or both.</w:t>
      </w:r>
    </w:p>
    <w:p w14:paraId="00EFDA1E" w14:textId="77777777" w:rsidR="00135488" w:rsidRPr="00466376" w:rsidRDefault="00135488" w:rsidP="00135488">
      <w:pPr>
        <w:rPr>
          <w:rFonts w:cs="Arial"/>
        </w:rPr>
      </w:pPr>
    </w:p>
    <w:p w14:paraId="0C8F68B9" w14:textId="051A7D22" w:rsidR="00135488" w:rsidRPr="00466376" w:rsidRDefault="00135488" w:rsidP="00135488">
      <w:pPr>
        <w:spacing w:after="240"/>
        <w:rPr>
          <w:rFonts w:cs="Arial"/>
        </w:rPr>
      </w:pPr>
    </w:p>
    <w:sectPr w:rsidR="00135488" w:rsidRPr="00466376" w:rsidSect="00CD50B3">
      <w:headerReference w:type="even" r:id="rId20"/>
      <w:headerReference w:type="default" r:id="rId21"/>
      <w:footerReference w:type="even" r:id="rId22"/>
      <w:footerReference w:type="default" r:id="rId23"/>
      <w:headerReference w:type="first" r:id="rId24"/>
      <w:footerReference w:type="first" r:id="rId25"/>
      <w:type w:val="oddPage"/>
      <w:pgSz w:w="12240" w:h="15840"/>
      <w:pgMar w:top="1440" w:right="1440" w:bottom="1440" w:left="1440" w:header="720" w:footer="720" w:gutter="0"/>
      <w:pgNumType w:start="1" w:chapStyle="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E3CE5B" w14:textId="77777777" w:rsidR="00874405" w:rsidRDefault="00874405" w:rsidP="00645ADC">
      <w:r>
        <w:separator/>
      </w:r>
    </w:p>
  </w:endnote>
  <w:endnote w:type="continuationSeparator" w:id="0">
    <w:p w14:paraId="7C434914" w14:textId="77777777" w:rsidR="00874405" w:rsidRDefault="00874405" w:rsidP="00645ADC">
      <w:r>
        <w:continuationSeparator/>
      </w:r>
    </w:p>
  </w:endnote>
  <w:endnote w:type="continuationNotice" w:id="1">
    <w:p w14:paraId="055397D4" w14:textId="77777777" w:rsidR="00874405" w:rsidRDefault="008744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C15D4" w14:textId="77777777" w:rsidR="002B67D6" w:rsidRDefault="002B67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CBEB1A" w14:textId="643F2A1C" w:rsidR="009E790B" w:rsidRPr="006C06C2" w:rsidRDefault="009E790B" w:rsidP="006C06C2">
    <w:pPr>
      <w:pStyle w:val="Footer"/>
      <w:jc w:val="center"/>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8C380B" w14:textId="77777777" w:rsidR="002B67D6" w:rsidRDefault="002B67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E31D50" w14:textId="77777777" w:rsidR="00874405" w:rsidRDefault="00874405" w:rsidP="00645ADC">
      <w:r>
        <w:separator/>
      </w:r>
    </w:p>
  </w:footnote>
  <w:footnote w:type="continuationSeparator" w:id="0">
    <w:p w14:paraId="76B1C0C2" w14:textId="77777777" w:rsidR="00874405" w:rsidRDefault="00874405" w:rsidP="00645ADC">
      <w:r>
        <w:continuationSeparator/>
      </w:r>
    </w:p>
  </w:footnote>
  <w:footnote w:type="continuationNotice" w:id="1">
    <w:p w14:paraId="609F9AAB" w14:textId="77777777" w:rsidR="00874405" w:rsidRDefault="008744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AB56CC" w14:textId="77777777" w:rsidR="002B67D6" w:rsidRDefault="002B67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B0A814" w14:textId="77777777" w:rsidR="002B67D6" w:rsidRDefault="002B67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ECC02B" w14:textId="77777777" w:rsidR="002B67D6" w:rsidRDefault="002B67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E7AF4C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704B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F68BE2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1CAF06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5EE5BF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0823E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70CD33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A3A2B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EB450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50815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0"/>
    <w:name w:val="AutoList4"/>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3"/>
    <w:multiLevelType w:val="multilevel"/>
    <w:tmpl w:val="00000000"/>
    <w:name w:val="AutoList2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2" w15:restartNumberingAfterBreak="0">
    <w:nsid w:val="0000000A"/>
    <w:multiLevelType w:val="multilevel"/>
    <w:tmpl w:val="C82CF65A"/>
    <w:lvl w:ilvl="0">
      <w:start w:val="1"/>
      <w:numFmt w:val="upperLetter"/>
      <w:lvlText w:val="%1."/>
      <w:lvlJc w:val="left"/>
      <w:pPr>
        <w:ind w:left="0" w:firstLine="0"/>
      </w:pPr>
    </w:lvl>
    <w:lvl w:ilvl="1">
      <w:start w:val="1"/>
      <w:numFmt w:val="upperLetter"/>
      <w:lvlText w:val="%2."/>
      <w:lvlJc w:val="left"/>
      <w:pPr>
        <w:ind w:left="0" w:firstLine="0"/>
      </w:pPr>
    </w:lvl>
    <w:lvl w:ilvl="2">
      <w:start w:val="1"/>
      <w:numFmt w:val="upperLetter"/>
      <w:lvlText w:val="%3."/>
      <w:lvlJc w:val="left"/>
      <w:pPr>
        <w:ind w:left="0" w:firstLine="0"/>
      </w:pPr>
    </w:lvl>
    <w:lvl w:ilvl="3">
      <w:start w:val="1"/>
      <w:numFmt w:val="upperLetter"/>
      <w:lvlText w:val="%4."/>
      <w:lvlJc w:val="left"/>
      <w:pPr>
        <w:ind w:left="0" w:firstLine="0"/>
      </w:pPr>
    </w:lvl>
    <w:lvl w:ilvl="4">
      <w:start w:val="1"/>
      <w:numFmt w:val="upperLetter"/>
      <w:lvlText w:val="%5."/>
      <w:lvlJc w:val="left"/>
      <w:pPr>
        <w:ind w:left="0" w:firstLine="0"/>
      </w:pPr>
    </w:lvl>
    <w:lvl w:ilvl="5">
      <w:start w:val="1"/>
      <w:numFmt w:val="upperLetter"/>
      <w:lvlText w:val="%6."/>
      <w:lvlJc w:val="left"/>
      <w:pPr>
        <w:ind w:left="0" w:firstLine="0"/>
      </w:pPr>
    </w:lvl>
    <w:lvl w:ilvl="6">
      <w:start w:val="1"/>
      <w:numFmt w:val="upperLetter"/>
      <w:lvlText w:val="%7."/>
      <w:lvlJc w:val="left"/>
      <w:pPr>
        <w:ind w:left="0" w:firstLine="0"/>
      </w:pPr>
    </w:lvl>
    <w:lvl w:ilvl="7">
      <w:start w:val="1"/>
      <w:numFmt w:val="upperLetter"/>
      <w:lvlText w:val="%8."/>
      <w:lvlJc w:val="left"/>
      <w:pPr>
        <w:ind w:left="0" w:firstLine="0"/>
      </w:pPr>
    </w:lvl>
    <w:lvl w:ilvl="8">
      <w:numFmt w:val="decimal"/>
      <w:lvlText w:val=""/>
      <w:lvlJc w:val="left"/>
      <w:pPr>
        <w:ind w:left="0" w:firstLine="0"/>
      </w:pPr>
    </w:lvl>
  </w:abstractNum>
  <w:abstractNum w:abstractNumId="13" w15:restartNumberingAfterBreak="0">
    <w:nsid w:val="00000015"/>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15:restartNumberingAfterBreak="0">
    <w:nsid w:val="00000016"/>
    <w:multiLevelType w:val="multilevel"/>
    <w:tmpl w:val="00000000"/>
    <w:name w:val="AutoList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15:restartNumberingAfterBreak="0">
    <w:nsid w:val="00000019"/>
    <w:multiLevelType w:val="multilevel"/>
    <w:tmpl w:val="00000000"/>
    <w:name w:val="AutoList10"/>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15:restartNumberingAfterBreak="0">
    <w:nsid w:val="0000001A"/>
    <w:multiLevelType w:val="multilevel"/>
    <w:tmpl w:val="00000000"/>
    <w:name w:val="AutoList7"/>
    <w:lvl w:ilvl="0">
      <w:start w:val="1"/>
      <w:numFmt w:val="decimal"/>
      <w:pStyle w:val="Level1"/>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15:restartNumberingAfterBreak="0">
    <w:nsid w:val="006310E7"/>
    <w:multiLevelType w:val="hybridMultilevel"/>
    <w:tmpl w:val="22822D1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8" w15:restartNumberingAfterBreak="0">
    <w:nsid w:val="03911175"/>
    <w:multiLevelType w:val="multilevel"/>
    <w:tmpl w:val="12A821DE"/>
    <w:styleLink w:val="MDHead1"/>
    <w:lvl w:ilvl="0">
      <w:start w:val="1"/>
      <w:numFmt w:val="upperRoman"/>
      <w:suff w:val="space"/>
      <w:lvlText w:val="%1"/>
      <w:lvlJc w:val="left"/>
      <w:pPr>
        <w:ind w:left="0" w:firstLine="288"/>
      </w:pPr>
      <w:rPr>
        <w:rFonts w:ascii="Calibri" w:hAnsi="Calibri" w:hint="default"/>
        <w:b/>
        <w:bCs/>
        <w:caps w:val="0"/>
        <w:smallCaps w:val="0"/>
        <w:strike w:val="0"/>
        <w:dstrike w:val="0"/>
        <w:vanish w:val="0"/>
        <w:spacing w:val="20"/>
        <w:w w:val="100"/>
        <w:position w:val="0"/>
        <w:sz w:val="24"/>
        <w:szCs w:val="22"/>
        <w:vertAlign w:val="baseline"/>
        <w14:ligatures w14:val="none"/>
        <w14:numForm w14:val="default"/>
        <w14:numSpacing w14:val="default"/>
        <w14:stylisticSet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04D33237"/>
    <w:multiLevelType w:val="hybridMultilevel"/>
    <w:tmpl w:val="7D7C9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077C46FD"/>
    <w:multiLevelType w:val="hybridMultilevel"/>
    <w:tmpl w:val="AC68A7DA"/>
    <w:lvl w:ilvl="0" w:tplc="9D6CD7CE">
      <w:start w:val="1"/>
      <w:numFmt w:val="upperLetter"/>
      <w:lvlText w:val="%1."/>
      <w:lvlJc w:val="left"/>
      <w:pPr>
        <w:ind w:left="360" w:hanging="360"/>
      </w:pPr>
      <w:rPr>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1" w15:restartNumberingAfterBreak="0">
    <w:nsid w:val="07B9654A"/>
    <w:multiLevelType w:val="hybridMultilevel"/>
    <w:tmpl w:val="A9E2BE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8CF0D05"/>
    <w:multiLevelType w:val="multilevel"/>
    <w:tmpl w:val="97D65402"/>
    <w:styleLink w:val="NUREGListStyle"/>
    <w:lvl w:ilvl="0">
      <w:start w:val="1"/>
      <w:numFmt w:val="decimal"/>
      <w:pStyle w:val="Heading1"/>
      <w:lvlText w:val="%1   "/>
      <w:lvlJc w:val="center"/>
      <w:pPr>
        <w:tabs>
          <w:tab w:val="num" w:pos="288"/>
        </w:tabs>
        <w:ind w:left="0" w:firstLine="0"/>
      </w:pPr>
      <w:rPr>
        <w:rFonts w:ascii="Arial Bold" w:hAnsi="Arial Bold" w:cs="Times New Roman" w:hint="default"/>
        <w:b/>
        <w:i w:val="0"/>
        <w:caps w:val="0"/>
        <w:smallCaps w:val="0"/>
        <w:strike w:val="0"/>
        <w:dstrike w:val="0"/>
        <w:vanish w:val="0"/>
        <w:color w:val="000000" w:themeColor="text1"/>
        <w:spacing w:val="0"/>
        <w:w w:val="100"/>
        <w:position w:val="0"/>
        <w:sz w:val="28"/>
        <w:u w:val="none"/>
        <w:vertAlign w:val="baseline"/>
        <w14:cntxtAlts w14:val="0"/>
      </w:rPr>
    </w:lvl>
    <w:lvl w:ilvl="1">
      <w:start w:val="1"/>
      <w:numFmt w:val="decimal"/>
      <w:pStyle w:val="Heading2"/>
      <w:lvlText w:val="%1.%2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 w:ilvl="2">
      <w:start w:val="1"/>
      <w:numFmt w:val="decimal"/>
      <w:lvlText w:val="%1.%2.%3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 w:ilvl="3">
      <w:start w:val="1"/>
      <w:numFmt w:val="decimal"/>
      <w:pStyle w:val="Heading4"/>
      <w:lvlText w:val="%1.%2.%3.%4 "/>
      <w:lvlJc w:val="left"/>
      <w:pPr>
        <w:tabs>
          <w:tab w:val="num" w:pos="288"/>
        </w:tabs>
        <w:ind w:left="0" w:firstLine="0"/>
      </w:pPr>
      <w:rPr>
        <w:rFonts w:ascii="Arial" w:hAnsi="Arial" w:hint="default"/>
        <w:b w:val="0"/>
        <w:i/>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 w:ilvl="4">
      <w:start w:val="1"/>
      <w:numFmt w:val="decimal"/>
      <w:pStyle w:val="Heading5"/>
      <w:lvlText w:val="%1.%2.%3.%4.%5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5">
      <w:start w:val="1"/>
      <w:numFmt w:val="upperLetter"/>
      <w:lvlRestart w:val="0"/>
      <w:pStyle w:val="Heading6"/>
      <w:suff w:val="nothing"/>
      <w:lvlText w:val="APPENDIX %6 "/>
      <w:lvlJc w:val="center"/>
      <w:pPr>
        <w:ind w:left="0" w:firstLine="0"/>
      </w:pPr>
      <w:rPr>
        <w:rFonts w:hint="default"/>
        <w:b/>
        <w:i w:val="0"/>
        <w:caps w:val="0"/>
        <w:strike w:val="0"/>
        <w:dstrike w:val="0"/>
        <w:vanish w:val="0"/>
        <w:color w:val="000000" w:themeColor="text1"/>
        <w:spacing w:val="0"/>
        <w:w w:val="100"/>
        <w:kern w:val="0"/>
        <w:position w:val="0"/>
        <w:sz w:val="28"/>
        <w:u w:val="none"/>
        <w:vertAlign w:val="baseline"/>
        <w14:ligatures w14:val="none"/>
        <w14:numForm w14:val="default"/>
        <w14:numSpacing w14:val="default"/>
        <w14:stylisticSets/>
        <w14:cntxtAlts w14:val="0"/>
      </w:rPr>
    </w:lvl>
    <w:lvl w:ilvl="6">
      <w:start w:val="1"/>
      <w:numFmt w:val="decimal"/>
      <w:pStyle w:val="Heading7"/>
      <w:lvlText w:val="%6.%7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 w:ilvl="7">
      <w:start w:val="1"/>
      <w:numFmt w:val="decimal"/>
      <w:pStyle w:val="Heading8"/>
      <w:lvlText w:val="%6.%7.%8 "/>
      <w:lvlJc w:val="left"/>
      <w:pPr>
        <w:tabs>
          <w:tab w:val="num" w:pos="288"/>
        </w:tabs>
        <w:ind w:left="0" w:firstLine="0"/>
      </w:pPr>
      <w:rPr>
        <w:rFonts w:ascii="Arial Bold" w:hAnsi="Arial Bold" w:hint="default"/>
        <w:b/>
        <w:i w:val="0"/>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8">
      <w:start w:val="1"/>
      <w:numFmt w:val="decimal"/>
      <w:pStyle w:val="Heading9"/>
      <w:lvlText w:val="%6.%7.%8.%9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abstractNum>
  <w:abstractNum w:abstractNumId="23" w15:restartNumberingAfterBreak="0">
    <w:nsid w:val="09EE1381"/>
    <w:multiLevelType w:val="hybridMultilevel"/>
    <w:tmpl w:val="EB68B016"/>
    <w:lvl w:ilvl="0" w:tplc="AF4A4F5C">
      <w:numFmt w:val="bullet"/>
      <w:lvlText w:val="–"/>
      <w:lvlJc w:val="left"/>
      <w:pPr>
        <w:ind w:left="1080" w:hanging="360"/>
      </w:pPr>
      <w:rPr>
        <w:rFonts w:ascii="Arial" w:eastAsiaTheme="minorHAns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0B2005B2"/>
    <w:multiLevelType w:val="hybridMultilevel"/>
    <w:tmpl w:val="E2289A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11D97701"/>
    <w:multiLevelType w:val="hybridMultilevel"/>
    <w:tmpl w:val="4A109B92"/>
    <w:lvl w:ilvl="0" w:tplc="62E6785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16091268"/>
    <w:multiLevelType w:val="multilevel"/>
    <w:tmpl w:val="97D65402"/>
    <w:numStyleLink w:val="NUREGListStyle"/>
  </w:abstractNum>
  <w:abstractNum w:abstractNumId="27" w15:restartNumberingAfterBreak="0">
    <w:nsid w:val="172B7A6F"/>
    <w:multiLevelType w:val="hybridMultilevel"/>
    <w:tmpl w:val="A4F2822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17D31D49"/>
    <w:multiLevelType w:val="hybridMultilevel"/>
    <w:tmpl w:val="7AAA6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9C67D12"/>
    <w:multiLevelType w:val="hybridMultilevel"/>
    <w:tmpl w:val="2AEAE2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A2A69C0"/>
    <w:multiLevelType w:val="hybridMultilevel"/>
    <w:tmpl w:val="2AEAE2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BCC1941"/>
    <w:multiLevelType w:val="hybridMultilevel"/>
    <w:tmpl w:val="18EEBFFC"/>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32" w15:restartNumberingAfterBreak="0">
    <w:nsid w:val="20843141"/>
    <w:multiLevelType w:val="hybridMultilevel"/>
    <w:tmpl w:val="BC8E15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20ED6801"/>
    <w:multiLevelType w:val="hybridMultilevel"/>
    <w:tmpl w:val="60A63D8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4046130"/>
    <w:multiLevelType w:val="hybridMultilevel"/>
    <w:tmpl w:val="92C056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4743CBA"/>
    <w:multiLevelType w:val="hybridMultilevel"/>
    <w:tmpl w:val="F91671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292E715F"/>
    <w:multiLevelType w:val="hybridMultilevel"/>
    <w:tmpl w:val="4B240464"/>
    <w:lvl w:ilvl="0" w:tplc="8DB03688">
      <w:start w:val="1"/>
      <w:numFmt w:val="decimal"/>
      <w:pStyle w:val="NumberedList"/>
      <w:lvlText w:val="%1."/>
      <w:lvlJc w:val="right"/>
      <w:pPr>
        <w:ind w:left="720" w:hanging="360"/>
      </w:pPr>
      <w:rPr>
        <w:rFonts w:ascii="Arial" w:hAnsi="Arial" w:cs="Times New Roman" w:hint="default"/>
        <w:b w:val="0"/>
        <w:i w:val="0"/>
        <w:caps w:val="0"/>
        <w:strike w:val="0"/>
        <w:dstrike w:val="0"/>
        <w:vanish w:val="0"/>
        <w:color w:val="000000" w:themeColor="text1"/>
        <w:spacing w:val="0"/>
        <w:w w:val="100"/>
        <w:kern w:val="0"/>
        <w:position w:val="0"/>
        <w:sz w:val="22"/>
        <w:u w:val="none"/>
        <w:vertAlign w:val="baseline"/>
        <w14:ligatures w14:val="standard"/>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9BC3B4D"/>
    <w:multiLevelType w:val="hybridMultilevel"/>
    <w:tmpl w:val="AF2A4DF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38" w15:restartNumberingAfterBreak="0">
    <w:nsid w:val="2A234897"/>
    <w:multiLevelType w:val="hybridMultilevel"/>
    <w:tmpl w:val="7B307A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9" w15:restartNumberingAfterBreak="0">
    <w:nsid w:val="2B0E7BD1"/>
    <w:multiLevelType w:val="hybridMultilevel"/>
    <w:tmpl w:val="B0CC142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2DA6780F"/>
    <w:multiLevelType w:val="hybridMultilevel"/>
    <w:tmpl w:val="42A65FB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41" w15:restartNumberingAfterBreak="0">
    <w:nsid w:val="33895831"/>
    <w:multiLevelType w:val="hybridMultilevel"/>
    <w:tmpl w:val="F460A818"/>
    <w:lvl w:ilvl="0" w:tplc="0409001B">
      <w:start w:val="1"/>
      <w:numFmt w:val="lowerRoman"/>
      <w:lvlText w:val="%1."/>
      <w:lvlJc w:val="right"/>
      <w:pPr>
        <w:ind w:left="2070" w:hanging="63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34C76AF1"/>
    <w:multiLevelType w:val="multilevel"/>
    <w:tmpl w:val="E3F60AE2"/>
    <w:lvl w:ilvl="0">
      <w:start w:val="4"/>
      <w:numFmt w:val="decimal"/>
      <w:lvlText w:val="%1"/>
      <w:lvlJc w:val="left"/>
      <w:pPr>
        <w:ind w:left="384" w:hanging="384"/>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38357797"/>
    <w:multiLevelType w:val="hybridMultilevel"/>
    <w:tmpl w:val="4D3EB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3DF93547"/>
    <w:multiLevelType w:val="hybridMultilevel"/>
    <w:tmpl w:val="A9FCC7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161FC7"/>
    <w:multiLevelType w:val="hybridMultilevel"/>
    <w:tmpl w:val="E4D696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52F52AD"/>
    <w:multiLevelType w:val="hybridMultilevel"/>
    <w:tmpl w:val="E708BF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473E4AA6"/>
    <w:multiLevelType w:val="multilevel"/>
    <w:tmpl w:val="4790D052"/>
    <w:styleLink w:val="IIHeader"/>
    <w:lvl w:ilvl="0">
      <w:start w:val="1"/>
      <w:numFmt w:val="upperRoman"/>
      <w:suff w:val="space"/>
      <w:lvlText w:val="%1"/>
      <w:lvlJc w:val="left"/>
      <w:pPr>
        <w:ind w:left="288" w:hanging="288"/>
      </w:pPr>
      <w:rPr>
        <w:rFonts w:ascii="Calibri" w:hAnsi="Calibri" w:hint="default"/>
        <w:b/>
        <w:i w:val="0"/>
        <w:caps/>
        <w:smallCaps w:val="0"/>
        <w:strike w:val="0"/>
        <w:dstrike w:val="0"/>
        <w:vanish w:val="0"/>
        <w:spacing w:val="20"/>
        <w:w w:val="100"/>
        <w:kern w:val="24"/>
        <w:position w:val="0"/>
        <w:sz w:val="24"/>
        <w:szCs w:val="22"/>
        <w:vertAlign w:val="baseline"/>
        <w14:ligatures w14:val="none"/>
        <w14:numForm w14:val="default"/>
        <w14:numSpacing w14:val="default"/>
        <w14:stylisticSets/>
        <w14:cntxtAlts w14: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48714A80"/>
    <w:multiLevelType w:val="hybridMultilevel"/>
    <w:tmpl w:val="0EC05892"/>
    <w:lvl w:ilvl="0" w:tplc="62E6785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9" w15:restartNumberingAfterBreak="0">
    <w:nsid w:val="4AEC122C"/>
    <w:multiLevelType w:val="hybridMultilevel"/>
    <w:tmpl w:val="91E6991E"/>
    <w:lvl w:ilvl="0" w:tplc="FAE246F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4C8A02AF"/>
    <w:multiLevelType w:val="hybridMultilevel"/>
    <w:tmpl w:val="2A7636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223503F"/>
    <w:multiLevelType w:val="hybridMultilevel"/>
    <w:tmpl w:val="8098C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C6423B7"/>
    <w:multiLevelType w:val="hybridMultilevel"/>
    <w:tmpl w:val="D3FC09C8"/>
    <w:lvl w:ilvl="0" w:tplc="AF4A4F5C">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E3014AF"/>
    <w:multiLevelType w:val="hybridMultilevel"/>
    <w:tmpl w:val="7D7C9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606C52EC"/>
    <w:multiLevelType w:val="multilevel"/>
    <w:tmpl w:val="FD6A926A"/>
    <w:lvl w:ilvl="0">
      <w:start w:val="5"/>
      <w:numFmt w:val="decimal"/>
      <w:lvlText w:val="%1"/>
      <w:lvlJc w:val="left"/>
      <w:pPr>
        <w:ind w:left="384" w:hanging="384"/>
      </w:pPr>
      <w:rPr>
        <w:rFonts w:hint="default"/>
        <w:color w:val="auto"/>
      </w:rPr>
    </w:lvl>
    <w:lvl w:ilvl="1">
      <w:start w:val="1"/>
      <w:numFmt w:val="decimal"/>
      <w:lvlText w:val="%1.%2"/>
      <w:lvlJc w:val="left"/>
      <w:pPr>
        <w:ind w:left="720" w:hanging="720"/>
      </w:pPr>
      <w:rPr>
        <w:rFonts w:hint="default"/>
        <w:color w:val="auto"/>
      </w:rPr>
    </w:lvl>
    <w:lvl w:ilvl="2">
      <w:start w:val="1"/>
      <w:numFmt w:val="lowerLetter"/>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55" w15:restartNumberingAfterBreak="0">
    <w:nsid w:val="60B71AFC"/>
    <w:multiLevelType w:val="hybridMultilevel"/>
    <w:tmpl w:val="F65021FC"/>
    <w:lvl w:ilvl="0" w:tplc="AF4A4F5C">
      <w:numFmt w:val="bullet"/>
      <w:lvlText w:val="–"/>
      <w:lvlJc w:val="left"/>
      <w:pPr>
        <w:ind w:left="1080" w:hanging="360"/>
      </w:pPr>
      <w:rPr>
        <w:rFonts w:ascii="Arial" w:eastAsiaTheme="minorHAns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6" w15:restartNumberingAfterBreak="0">
    <w:nsid w:val="64781F63"/>
    <w:multiLevelType w:val="multilevel"/>
    <w:tmpl w:val="B978BE4E"/>
    <w:lvl w:ilvl="0">
      <w:start w:val="4"/>
      <w:numFmt w:val="decimal"/>
      <w:lvlText w:val="%1"/>
      <w:lvlJc w:val="left"/>
      <w:pPr>
        <w:ind w:left="384" w:hanging="384"/>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697F794C"/>
    <w:multiLevelType w:val="multilevel"/>
    <w:tmpl w:val="0409001D"/>
    <w:styleLink w:val="NUREGList"/>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6DC44639"/>
    <w:multiLevelType w:val="hybridMultilevel"/>
    <w:tmpl w:val="96745F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6EB55F42"/>
    <w:multiLevelType w:val="multilevel"/>
    <w:tmpl w:val="278218BE"/>
    <w:styleLink w:val="MDStyle"/>
    <w:lvl w:ilvl="0">
      <w:start w:val="9"/>
      <w:numFmt w:val="upperRoman"/>
      <w:suff w:val="space"/>
      <w:lvlText w:val="I%1"/>
      <w:lvlJc w:val="left"/>
      <w:pPr>
        <w:ind w:left="0" w:firstLine="1152"/>
      </w:pPr>
      <w:rPr>
        <w:rFonts w:ascii="Calibri" w:hAnsi="Calibri" w:hint="default"/>
        <w:b/>
        <w:i w:val="0"/>
        <w:caps w:val="0"/>
        <w:smallCaps w:val="0"/>
        <w:strike w:val="0"/>
        <w:dstrike w:val="0"/>
        <w:vanish w:val="0"/>
        <w:color w:val="000000" w:themeColor="text1"/>
        <w:spacing w:val="0"/>
        <w:w w:val="100"/>
        <w:position w:val="0"/>
        <w:sz w:val="22"/>
        <w:vertAlign w:val="baseline"/>
        <w14:ligatures w14:val="none"/>
        <w14:numForm w14:val="default"/>
        <w14:numSpacing w14:val="default"/>
        <w14:stylisticSets/>
      </w:rPr>
    </w:lvl>
    <w:lvl w:ilvl="1">
      <w:start w:val="1"/>
      <w:numFmt w:val="upperLetter"/>
      <w:lvlText w:val="%2"/>
      <w:lvlJc w:val="left"/>
      <w:pPr>
        <w:ind w:left="432" w:firstLine="1152"/>
      </w:pPr>
      <w:rPr>
        <w:rFonts w:ascii="Calibri" w:hAnsi="Calibri" w:hint="default"/>
        <w:b w:val="0"/>
        <w:i w:val="0"/>
        <w:caps w:val="0"/>
        <w:smallCaps w:val="0"/>
        <w:strike w:val="0"/>
        <w:dstrike w:val="0"/>
        <w:vanish w:val="0"/>
        <w:color w:val="auto"/>
        <w:spacing w:val="0"/>
        <w:w w:val="100"/>
        <w:position w:val="0"/>
        <w:sz w:val="22"/>
        <w:vertAlign w:val="baseline"/>
        <w14:ligatures w14:val="none"/>
        <w14:numForm w14:val="default"/>
        <w14:numSpacing w14:val="default"/>
        <w14:stylisticSets/>
      </w:rPr>
    </w:lvl>
    <w:lvl w:ilvl="2">
      <w:start w:val="1"/>
      <w:numFmt w:val="none"/>
      <w:lvlText w:val="1"/>
      <w:lvlJc w:val="left"/>
      <w:pPr>
        <w:ind w:left="864" w:firstLine="0"/>
      </w:pPr>
      <w:rPr>
        <w:rFonts w:ascii="Calibri" w:hAnsi="Calibri" w:hint="default"/>
        <w:b w:val="0"/>
        <w:i w:val="0"/>
        <w:caps w:val="0"/>
        <w:smallCaps w:val="0"/>
        <w:strike w:val="0"/>
        <w:dstrike w:val="0"/>
        <w:vanish w:val="0"/>
        <w:color w:val="000000" w:themeColor="text1"/>
        <w:spacing w:val="0"/>
        <w:w w:val="100"/>
        <w:position w:val="0"/>
        <w:sz w:val="22"/>
        <w:vertAlign w:val="baseline"/>
        <w14:ligatures w14:val="none"/>
        <w14:numForm w14:val="default"/>
        <w14:numSpacing w14:val="default"/>
        <w14:stylisticSets/>
      </w:rPr>
    </w:lvl>
    <w:lvl w:ilvl="3">
      <w:start w:val="1"/>
      <w:numFmt w:val="lowerLetter"/>
      <w:lvlText w:val="%4)"/>
      <w:lvlJc w:val="left"/>
      <w:pPr>
        <w:ind w:left="1296" w:firstLine="1152"/>
      </w:pPr>
      <w:rPr>
        <w:rFonts w:hint="default"/>
      </w:rPr>
    </w:lvl>
    <w:lvl w:ilvl="4">
      <w:start w:val="1"/>
      <w:numFmt w:val="lowerRoman"/>
      <w:lvlText w:val="%5)"/>
      <w:lvlJc w:val="left"/>
      <w:pPr>
        <w:ind w:left="1728" w:firstLine="1152"/>
      </w:pPr>
      <w:rPr>
        <w:rFonts w:hint="default"/>
      </w:rPr>
    </w:lvl>
    <w:lvl w:ilvl="5">
      <w:start w:val="1"/>
      <w:numFmt w:val="lowerRoman"/>
      <w:lvlText w:val="(%6)"/>
      <w:lvlJc w:val="left"/>
      <w:pPr>
        <w:ind w:left="2160" w:firstLine="1152"/>
      </w:pPr>
      <w:rPr>
        <w:rFonts w:hint="default"/>
      </w:rPr>
    </w:lvl>
    <w:lvl w:ilvl="6">
      <w:start w:val="1"/>
      <w:numFmt w:val="decimal"/>
      <w:lvlText w:val="%7."/>
      <w:lvlJc w:val="left"/>
      <w:pPr>
        <w:ind w:left="3888" w:hanging="144"/>
      </w:pPr>
      <w:rPr>
        <w:rFonts w:hint="default"/>
      </w:rPr>
    </w:lvl>
    <w:lvl w:ilvl="7">
      <w:start w:val="1"/>
      <w:numFmt w:val="lowerLetter"/>
      <w:lvlText w:val="%8."/>
      <w:lvlJc w:val="left"/>
      <w:pPr>
        <w:ind w:left="4320" w:hanging="144"/>
      </w:pPr>
      <w:rPr>
        <w:rFonts w:hint="default"/>
      </w:rPr>
    </w:lvl>
    <w:lvl w:ilvl="8">
      <w:start w:val="1"/>
      <w:numFmt w:val="lowerRoman"/>
      <w:lvlText w:val="%9."/>
      <w:lvlJc w:val="left"/>
      <w:pPr>
        <w:ind w:left="4752" w:hanging="144"/>
      </w:pPr>
      <w:rPr>
        <w:rFonts w:hint="default"/>
      </w:rPr>
    </w:lvl>
  </w:abstractNum>
  <w:abstractNum w:abstractNumId="60" w15:restartNumberingAfterBreak="0">
    <w:nsid w:val="71A46867"/>
    <w:multiLevelType w:val="hybridMultilevel"/>
    <w:tmpl w:val="2B98C5A4"/>
    <w:lvl w:ilvl="0" w:tplc="6C5A4E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5994ACD"/>
    <w:multiLevelType w:val="hybridMultilevel"/>
    <w:tmpl w:val="6218CB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766856EC"/>
    <w:multiLevelType w:val="hybridMultilevel"/>
    <w:tmpl w:val="A55413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59"/>
  </w:num>
  <w:num w:numId="2">
    <w:abstractNumId w:val="18"/>
  </w:num>
  <w:num w:numId="3">
    <w:abstractNumId w:val="47"/>
  </w:num>
  <w:num w:numId="4">
    <w:abstractNumId w:val="57"/>
  </w:num>
  <w:num w:numId="5">
    <w:abstractNumId w:val="49"/>
  </w:num>
  <w:num w:numId="6">
    <w:abstractNumId w:val="36"/>
  </w:num>
  <w:num w:numId="7">
    <w:abstractNumId w:val="22"/>
  </w:num>
  <w:num w:numId="8">
    <w:abstractNumId w:val="26"/>
  </w:num>
  <w:num w:numId="9">
    <w:abstractNumId w:val="39"/>
  </w:num>
  <w:num w:numId="10">
    <w:abstractNumId w:val="45"/>
  </w:num>
  <w:num w:numId="11">
    <w:abstractNumId w:val="53"/>
  </w:num>
  <w:num w:numId="12">
    <w:abstractNumId w:val="56"/>
  </w:num>
  <w:num w:numId="13">
    <w:abstractNumId w:val="16"/>
    <w:lvlOverride w:ilvl="0">
      <w:startOverride w:val="1"/>
      <w:lvl w:ilvl="0">
        <w:start w:val="1"/>
        <w:numFmt w:val="decimal"/>
        <w:pStyle w:val="Level1"/>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4">
    <w:abstractNumId w:val="21"/>
  </w:num>
  <w:num w:numId="15">
    <w:abstractNumId w:val="61"/>
  </w:num>
  <w:num w:numId="16">
    <w:abstractNumId w:val="41"/>
  </w:num>
  <w:num w:numId="17">
    <w:abstractNumId w:val="44"/>
  </w:num>
  <w:num w:numId="18">
    <w:abstractNumId w:val="31"/>
  </w:num>
  <w:num w:numId="19">
    <w:abstractNumId w:val="34"/>
  </w:num>
  <w:num w:numId="20">
    <w:abstractNumId w:val="60"/>
  </w:num>
  <w:num w:numId="21">
    <w:abstractNumId w:val="28"/>
  </w:num>
  <w:num w:numId="22">
    <w:abstractNumId w:val="58"/>
  </w:num>
  <w:num w:numId="23">
    <w:abstractNumId w:val="30"/>
  </w:num>
  <w:num w:numId="24">
    <w:abstractNumId w:val="35"/>
  </w:num>
  <w:num w:numId="25">
    <w:abstractNumId w:val="33"/>
  </w:num>
  <w:num w:numId="26">
    <w:abstractNumId w:val="19"/>
  </w:num>
  <w:num w:numId="27">
    <w:abstractNumId w:val="29"/>
  </w:num>
  <w:num w:numId="28">
    <w:abstractNumId w:val="42"/>
  </w:num>
  <w:num w:numId="29">
    <w:abstractNumId w:val="50"/>
  </w:num>
  <w:num w:numId="30">
    <w:abstractNumId w:val="54"/>
  </w:num>
  <w:num w:numId="31">
    <w:abstractNumId w:val="49"/>
  </w:num>
  <w:num w:numId="32">
    <w:abstractNumId w:val="12"/>
    <w:lvlOverride w:ilvl="0">
      <w:lvl w:ilvl="0">
        <w:start w:val="1"/>
        <w:numFmt w:val="decimal"/>
        <w:lvlText w:val="%1."/>
        <w:lvlJc w:val="left"/>
        <w:pPr>
          <w:ind w:left="0" w:firstLine="0"/>
        </w:pPr>
      </w:lvl>
    </w:lvlOverride>
    <w:lvlOverride w:ilvl="1">
      <w:lvl w:ilvl="1">
        <w:start w:val="1"/>
        <w:numFmt w:val="decimal"/>
        <w:lvlText w:val="%2."/>
        <w:lvlJc w:val="left"/>
        <w:pPr>
          <w:ind w:left="0" w:firstLine="0"/>
        </w:pPr>
      </w:lvl>
    </w:lvlOverride>
    <w:lvlOverride w:ilvl="2">
      <w:lvl w:ilvl="2">
        <w:start w:val="1"/>
        <w:numFmt w:val="decimal"/>
        <w:lvlText w:val="%3."/>
        <w:lvlJc w:val="left"/>
        <w:pPr>
          <w:ind w:left="0" w:firstLine="0"/>
        </w:p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decimal"/>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decimal"/>
        <w:lvlText w:val="%8."/>
        <w:lvlJc w:val="left"/>
        <w:pPr>
          <w:ind w:left="0" w:firstLine="0"/>
        </w:pPr>
      </w:lvl>
    </w:lvlOverride>
    <w:lvlOverride w:ilvl="8">
      <w:lvl w:ilvl="8">
        <w:numFmt w:val="decimal"/>
        <w:lvlText w:val=""/>
        <w:lvlJc w:val="left"/>
      </w:lvl>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num>
  <w:num w:numId="35">
    <w:abstractNumId w:val="24"/>
  </w:num>
  <w:num w:numId="36">
    <w:abstractNumId w:val="62"/>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6"/>
  </w:num>
  <w:num w:numId="39">
    <w:abstractNumId w:val="25"/>
  </w:num>
  <w:num w:numId="40">
    <w:abstractNumId w:val="40"/>
  </w:num>
  <w:num w:numId="41">
    <w:abstractNumId w:val="48"/>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3"/>
  </w:num>
  <w:num w:numId="44">
    <w:abstractNumId w:val="37"/>
  </w:num>
  <w:num w:numId="45">
    <w:abstractNumId w:val="17"/>
  </w:num>
  <w:num w:numId="46">
    <w:abstractNumId w:val="52"/>
  </w:num>
  <w:num w:numId="47">
    <w:abstractNumId w:val="23"/>
  </w:num>
  <w:num w:numId="48">
    <w:abstractNumId w:val="51"/>
  </w:num>
  <w:num w:numId="49">
    <w:abstractNumId w:val="55"/>
  </w:num>
  <w:num w:numId="50">
    <w:abstractNumId w:val="27"/>
  </w:num>
  <w:num w:numId="51">
    <w:abstractNumId w:val="9"/>
  </w:num>
  <w:num w:numId="52">
    <w:abstractNumId w:val="7"/>
  </w:num>
  <w:num w:numId="53">
    <w:abstractNumId w:val="6"/>
  </w:num>
  <w:num w:numId="54">
    <w:abstractNumId w:val="5"/>
  </w:num>
  <w:num w:numId="55">
    <w:abstractNumId w:val="4"/>
  </w:num>
  <w:num w:numId="56">
    <w:abstractNumId w:val="8"/>
  </w:num>
  <w:num w:numId="57">
    <w:abstractNumId w:val="3"/>
  </w:num>
  <w:num w:numId="58">
    <w:abstractNumId w:val="2"/>
  </w:num>
  <w:num w:numId="59">
    <w:abstractNumId w:val="1"/>
  </w:num>
  <w:num w:numId="60">
    <w:abstractNumId w:val="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embedSystemFonts/>
  <w:proofState w:spelling="clean" w:grammar="clean"/>
  <w:stylePaneFormatFilter w:val="9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1"/>
  <w:doNotTrackMoves/>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A20"/>
    <w:rsid w:val="00000466"/>
    <w:rsid w:val="00002723"/>
    <w:rsid w:val="00003449"/>
    <w:rsid w:val="000078F5"/>
    <w:rsid w:val="00007D08"/>
    <w:rsid w:val="00010ED4"/>
    <w:rsid w:val="000112C6"/>
    <w:rsid w:val="00011838"/>
    <w:rsid w:val="00012DF7"/>
    <w:rsid w:val="00012FAE"/>
    <w:rsid w:val="0001425F"/>
    <w:rsid w:val="000144F1"/>
    <w:rsid w:val="00015906"/>
    <w:rsid w:val="00015A30"/>
    <w:rsid w:val="000247C9"/>
    <w:rsid w:val="00025C9B"/>
    <w:rsid w:val="000270E5"/>
    <w:rsid w:val="000302C8"/>
    <w:rsid w:val="00030CF8"/>
    <w:rsid w:val="000349FB"/>
    <w:rsid w:val="0003590C"/>
    <w:rsid w:val="0004115B"/>
    <w:rsid w:val="00042DFF"/>
    <w:rsid w:val="00043A00"/>
    <w:rsid w:val="00045596"/>
    <w:rsid w:val="000466AD"/>
    <w:rsid w:val="00050558"/>
    <w:rsid w:val="00052C0E"/>
    <w:rsid w:val="00053D17"/>
    <w:rsid w:val="00053EAE"/>
    <w:rsid w:val="000565E8"/>
    <w:rsid w:val="0005697D"/>
    <w:rsid w:val="00056F73"/>
    <w:rsid w:val="00056FDE"/>
    <w:rsid w:val="0005737E"/>
    <w:rsid w:val="00057488"/>
    <w:rsid w:val="00062BAF"/>
    <w:rsid w:val="00063030"/>
    <w:rsid w:val="00063EAB"/>
    <w:rsid w:val="00066297"/>
    <w:rsid w:val="00074A4E"/>
    <w:rsid w:val="000769E9"/>
    <w:rsid w:val="0009247F"/>
    <w:rsid w:val="000944CF"/>
    <w:rsid w:val="00094778"/>
    <w:rsid w:val="00095C03"/>
    <w:rsid w:val="0009683A"/>
    <w:rsid w:val="0009724B"/>
    <w:rsid w:val="000978A3"/>
    <w:rsid w:val="000A1EF2"/>
    <w:rsid w:val="000A33FB"/>
    <w:rsid w:val="000A5838"/>
    <w:rsid w:val="000A7309"/>
    <w:rsid w:val="000B19C6"/>
    <w:rsid w:val="000B5C0D"/>
    <w:rsid w:val="000B6D41"/>
    <w:rsid w:val="000B78EE"/>
    <w:rsid w:val="000B7C98"/>
    <w:rsid w:val="000C218B"/>
    <w:rsid w:val="000C2238"/>
    <w:rsid w:val="000C2A97"/>
    <w:rsid w:val="000C55BE"/>
    <w:rsid w:val="000C5C76"/>
    <w:rsid w:val="000D084F"/>
    <w:rsid w:val="000E1FA7"/>
    <w:rsid w:val="000E2D93"/>
    <w:rsid w:val="000E633D"/>
    <w:rsid w:val="000F3340"/>
    <w:rsid w:val="000F3B57"/>
    <w:rsid w:val="000F47BC"/>
    <w:rsid w:val="000F7434"/>
    <w:rsid w:val="000F7E0A"/>
    <w:rsid w:val="000F7FCA"/>
    <w:rsid w:val="00100044"/>
    <w:rsid w:val="00101F57"/>
    <w:rsid w:val="00103394"/>
    <w:rsid w:val="001037E0"/>
    <w:rsid w:val="0010454E"/>
    <w:rsid w:val="00105C78"/>
    <w:rsid w:val="00110CE2"/>
    <w:rsid w:val="00114057"/>
    <w:rsid w:val="001149BC"/>
    <w:rsid w:val="00114CA9"/>
    <w:rsid w:val="001217A0"/>
    <w:rsid w:val="001233F3"/>
    <w:rsid w:val="00125D6A"/>
    <w:rsid w:val="0012736E"/>
    <w:rsid w:val="001301A5"/>
    <w:rsid w:val="00135175"/>
    <w:rsid w:val="00135488"/>
    <w:rsid w:val="001359D9"/>
    <w:rsid w:val="00136A93"/>
    <w:rsid w:val="00141C12"/>
    <w:rsid w:val="00143A86"/>
    <w:rsid w:val="00143B64"/>
    <w:rsid w:val="00145650"/>
    <w:rsid w:val="00146E43"/>
    <w:rsid w:val="00152416"/>
    <w:rsid w:val="00160917"/>
    <w:rsid w:val="0016193B"/>
    <w:rsid w:val="001622A9"/>
    <w:rsid w:val="00162EE2"/>
    <w:rsid w:val="00163E17"/>
    <w:rsid w:val="00164CE3"/>
    <w:rsid w:val="0016778D"/>
    <w:rsid w:val="00170595"/>
    <w:rsid w:val="00170D60"/>
    <w:rsid w:val="00170F0C"/>
    <w:rsid w:val="001818E6"/>
    <w:rsid w:val="001822B6"/>
    <w:rsid w:val="0018364D"/>
    <w:rsid w:val="0018404D"/>
    <w:rsid w:val="00184C52"/>
    <w:rsid w:val="00185313"/>
    <w:rsid w:val="001875EC"/>
    <w:rsid w:val="0018788C"/>
    <w:rsid w:val="00187FDF"/>
    <w:rsid w:val="00195C10"/>
    <w:rsid w:val="00197EB5"/>
    <w:rsid w:val="001A3E31"/>
    <w:rsid w:val="001A40BE"/>
    <w:rsid w:val="001A4B98"/>
    <w:rsid w:val="001A77A9"/>
    <w:rsid w:val="001B0253"/>
    <w:rsid w:val="001B037D"/>
    <w:rsid w:val="001B08C6"/>
    <w:rsid w:val="001B0FFB"/>
    <w:rsid w:val="001B2E06"/>
    <w:rsid w:val="001B4416"/>
    <w:rsid w:val="001B45DF"/>
    <w:rsid w:val="001B662C"/>
    <w:rsid w:val="001C184C"/>
    <w:rsid w:val="001C3A2B"/>
    <w:rsid w:val="001C4DC0"/>
    <w:rsid w:val="001C780A"/>
    <w:rsid w:val="001D0ED6"/>
    <w:rsid w:val="001D2AA9"/>
    <w:rsid w:val="001D52E5"/>
    <w:rsid w:val="001D6C64"/>
    <w:rsid w:val="001D7FC1"/>
    <w:rsid w:val="001E2406"/>
    <w:rsid w:val="001E3E8A"/>
    <w:rsid w:val="001E69D3"/>
    <w:rsid w:val="001E7167"/>
    <w:rsid w:val="001F05D2"/>
    <w:rsid w:val="001F13D9"/>
    <w:rsid w:val="001F2EA9"/>
    <w:rsid w:val="001F34D6"/>
    <w:rsid w:val="001F469F"/>
    <w:rsid w:val="001F48E5"/>
    <w:rsid w:val="001F4C1D"/>
    <w:rsid w:val="001F4CB6"/>
    <w:rsid w:val="001F50D5"/>
    <w:rsid w:val="002063EB"/>
    <w:rsid w:val="00213ABF"/>
    <w:rsid w:val="002206FE"/>
    <w:rsid w:val="00220A28"/>
    <w:rsid w:val="002250DF"/>
    <w:rsid w:val="00226F44"/>
    <w:rsid w:val="00230131"/>
    <w:rsid w:val="00231723"/>
    <w:rsid w:val="00231CF3"/>
    <w:rsid w:val="00234ABE"/>
    <w:rsid w:val="0023627D"/>
    <w:rsid w:val="002367D3"/>
    <w:rsid w:val="0024047D"/>
    <w:rsid w:val="002412B7"/>
    <w:rsid w:val="0024140B"/>
    <w:rsid w:val="0024158C"/>
    <w:rsid w:val="0024661F"/>
    <w:rsid w:val="00247DD1"/>
    <w:rsid w:val="002553EF"/>
    <w:rsid w:val="00256446"/>
    <w:rsid w:val="00260D56"/>
    <w:rsid w:val="002622F6"/>
    <w:rsid w:val="0026313A"/>
    <w:rsid w:val="00264D56"/>
    <w:rsid w:val="00264F12"/>
    <w:rsid w:val="002666A4"/>
    <w:rsid w:val="0026748F"/>
    <w:rsid w:val="002674C8"/>
    <w:rsid w:val="002759DB"/>
    <w:rsid w:val="002778D4"/>
    <w:rsid w:val="0028046E"/>
    <w:rsid w:val="00282FB7"/>
    <w:rsid w:val="00283F74"/>
    <w:rsid w:val="00285E97"/>
    <w:rsid w:val="002871EF"/>
    <w:rsid w:val="00287FB5"/>
    <w:rsid w:val="00294105"/>
    <w:rsid w:val="002A1DD4"/>
    <w:rsid w:val="002A25E4"/>
    <w:rsid w:val="002A4BFD"/>
    <w:rsid w:val="002A56CB"/>
    <w:rsid w:val="002A5967"/>
    <w:rsid w:val="002A619A"/>
    <w:rsid w:val="002B1C45"/>
    <w:rsid w:val="002B5DFF"/>
    <w:rsid w:val="002B67D6"/>
    <w:rsid w:val="002C2BBD"/>
    <w:rsid w:val="002C4A1B"/>
    <w:rsid w:val="002C56B2"/>
    <w:rsid w:val="002C7125"/>
    <w:rsid w:val="002D3BE4"/>
    <w:rsid w:val="002E0368"/>
    <w:rsid w:val="002E0BFC"/>
    <w:rsid w:val="002E1064"/>
    <w:rsid w:val="002E288E"/>
    <w:rsid w:val="002E4139"/>
    <w:rsid w:val="002E52E8"/>
    <w:rsid w:val="002E6BBD"/>
    <w:rsid w:val="002F0168"/>
    <w:rsid w:val="002F0F55"/>
    <w:rsid w:val="002F1161"/>
    <w:rsid w:val="002F3CE7"/>
    <w:rsid w:val="002F7543"/>
    <w:rsid w:val="0030131C"/>
    <w:rsid w:val="00302743"/>
    <w:rsid w:val="00305099"/>
    <w:rsid w:val="0031301A"/>
    <w:rsid w:val="00313238"/>
    <w:rsid w:val="00313D9D"/>
    <w:rsid w:val="00316D59"/>
    <w:rsid w:val="00320B7F"/>
    <w:rsid w:val="00321A8C"/>
    <w:rsid w:val="00322A9E"/>
    <w:rsid w:val="00324274"/>
    <w:rsid w:val="003247F8"/>
    <w:rsid w:val="003278B8"/>
    <w:rsid w:val="00331B7E"/>
    <w:rsid w:val="00331D8F"/>
    <w:rsid w:val="003339B6"/>
    <w:rsid w:val="003366EF"/>
    <w:rsid w:val="003369D9"/>
    <w:rsid w:val="00340129"/>
    <w:rsid w:val="0034205B"/>
    <w:rsid w:val="0034440E"/>
    <w:rsid w:val="00345897"/>
    <w:rsid w:val="00352D02"/>
    <w:rsid w:val="0035303E"/>
    <w:rsid w:val="003566EA"/>
    <w:rsid w:val="003647F9"/>
    <w:rsid w:val="00365778"/>
    <w:rsid w:val="003660C1"/>
    <w:rsid w:val="00375AF3"/>
    <w:rsid w:val="003762AE"/>
    <w:rsid w:val="003769FD"/>
    <w:rsid w:val="0038054F"/>
    <w:rsid w:val="0038276F"/>
    <w:rsid w:val="003828AC"/>
    <w:rsid w:val="003843EC"/>
    <w:rsid w:val="003844C7"/>
    <w:rsid w:val="0038695D"/>
    <w:rsid w:val="00394B2C"/>
    <w:rsid w:val="00396D40"/>
    <w:rsid w:val="003A0ECF"/>
    <w:rsid w:val="003A0FEE"/>
    <w:rsid w:val="003A11A6"/>
    <w:rsid w:val="003A20AC"/>
    <w:rsid w:val="003A2559"/>
    <w:rsid w:val="003A39D3"/>
    <w:rsid w:val="003A58C1"/>
    <w:rsid w:val="003B02B4"/>
    <w:rsid w:val="003B2604"/>
    <w:rsid w:val="003B7DBD"/>
    <w:rsid w:val="003C0AB4"/>
    <w:rsid w:val="003C329E"/>
    <w:rsid w:val="003C32D9"/>
    <w:rsid w:val="003C3C42"/>
    <w:rsid w:val="003C5039"/>
    <w:rsid w:val="003D17F1"/>
    <w:rsid w:val="003D43DF"/>
    <w:rsid w:val="003D76B3"/>
    <w:rsid w:val="003D7D52"/>
    <w:rsid w:val="003D7DE3"/>
    <w:rsid w:val="003E06F8"/>
    <w:rsid w:val="003E6D9E"/>
    <w:rsid w:val="003F763A"/>
    <w:rsid w:val="0040045B"/>
    <w:rsid w:val="00400A09"/>
    <w:rsid w:val="00402813"/>
    <w:rsid w:val="0040453A"/>
    <w:rsid w:val="004055CD"/>
    <w:rsid w:val="00407E85"/>
    <w:rsid w:val="004106B1"/>
    <w:rsid w:val="00412972"/>
    <w:rsid w:val="00412F78"/>
    <w:rsid w:val="00417BEE"/>
    <w:rsid w:val="00420C9A"/>
    <w:rsid w:val="00424E47"/>
    <w:rsid w:val="00425FDD"/>
    <w:rsid w:val="00436933"/>
    <w:rsid w:val="00436E8D"/>
    <w:rsid w:val="00444194"/>
    <w:rsid w:val="004441CA"/>
    <w:rsid w:val="004444DA"/>
    <w:rsid w:val="0044648C"/>
    <w:rsid w:val="004548BF"/>
    <w:rsid w:val="00455BBA"/>
    <w:rsid w:val="0046054A"/>
    <w:rsid w:val="00463779"/>
    <w:rsid w:val="004637F7"/>
    <w:rsid w:val="004642D4"/>
    <w:rsid w:val="00466376"/>
    <w:rsid w:val="00471843"/>
    <w:rsid w:val="004742E6"/>
    <w:rsid w:val="004745EB"/>
    <w:rsid w:val="00482EAA"/>
    <w:rsid w:val="00487DC3"/>
    <w:rsid w:val="00493935"/>
    <w:rsid w:val="0049640E"/>
    <w:rsid w:val="0049676D"/>
    <w:rsid w:val="00496B1D"/>
    <w:rsid w:val="00497BB5"/>
    <w:rsid w:val="004A7E43"/>
    <w:rsid w:val="004B00F2"/>
    <w:rsid w:val="004B5A9E"/>
    <w:rsid w:val="004B7021"/>
    <w:rsid w:val="004B7769"/>
    <w:rsid w:val="004C3551"/>
    <w:rsid w:val="004C3AFB"/>
    <w:rsid w:val="004C4B1B"/>
    <w:rsid w:val="004C4B80"/>
    <w:rsid w:val="004D095A"/>
    <w:rsid w:val="004D0CB9"/>
    <w:rsid w:val="004D2782"/>
    <w:rsid w:val="004D38B7"/>
    <w:rsid w:val="004D3B8E"/>
    <w:rsid w:val="004D3DF6"/>
    <w:rsid w:val="004D6DA5"/>
    <w:rsid w:val="004E24CF"/>
    <w:rsid w:val="004E51C0"/>
    <w:rsid w:val="004E6DF8"/>
    <w:rsid w:val="004F1AF9"/>
    <w:rsid w:val="004F7520"/>
    <w:rsid w:val="004F7665"/>
    <w:rsid w:val="0050167B"/>
    <w:rsid w:val="00505535"/>
    <w:rsid w:val="005076C6"/>
    <w:rsid w:val="00512901"/>
    <w:rsid w:val="00512924"/>
    <w:rsid w:val="0052254D"/>
    <w:rsid w:val="00522B97"/>
    <w:rsid w:val="005243F1"/>
    <w:rsid w:val="00527C64"/>
    <w:rsid w:val="00531FAE"/>
    <w:rsid w:val="005321AA"/>
    <w:rsid w:val="00533E9E"/>
    <w:rsid w:val="005342C0"/>
    <w:rsid w:val="00537447"/>
    <w:rsid w:val="00540894"/>
    <w:rsid w:val="00541009"/>
    <w:rsid w:val="00541B88"/>
    <w:rsid w:val="00543604"/>
    <w:rsid w:val="0054361F"/>
    <w:rsid w:val="00543FF6"/>
    <w:rsid w:val="005455BA"/>
    <w:rsid w:val="005470F4"/>
    <w:rsid w:val="00550B16"/>
    <w:rsid w:val="00551A12"/>
    <w:rsid w:val="0055276B"/>
    <w:rsid w:val="00553F42"/>
    <w:rsid w:val="005562DA"/>
    <w:rsid w:val="00560EF4"/>
    <w:rsid w:val="00561B9A"/>
    <w:rsid w:val="005624FC"/>
    <w:rsid w:val="00564360"/>
    <w:rsid w:val="00564463"/>
    <w:rsid w:val="005658E5"/>
    <w:rsid w:val="00566360"/>
    <w:rsid w:val="005704EA"/>
    <w:rsid w:val="00571B09"/>
    <w:rsid w:val="005753DC"/>
    <w:rsid w:val="00577504"/>
    <w:rsid w:val="005812B8"/>
    <w:rsid w:val="00582A5B"/>
    <w:rsid w:val="005857DF"/>
    <w:rsid w:val="00585EC2"/>
    <w:rsid w:val="005924C5"/>
    <w:rsid w:val="00592574"/>
    <w:rsid w:val="00594151"/>
    <w:rsid w:val="00596AF3"/>
    <w:rsid w:val="0059797F"/>
    <w:rsid w:val="005A1995"/>
    <w:rsid w:val="005A26FB"/>
    <w:rsid w:val="005A2A0E"/>
    <w:rsid w:val="005A2FFF"/>
    <w:rsid w:val="005A36E7"/>
    <w:rsid w:val="005A5D8F"/>
    <w:rsid w:val="005B36B2"/>
    <w:rsid w:val="005B64BB"/>
    <w:rsid w:val="005C02BF"/>
    <w:rsid w:val="005C02DD"/>
    <w:rsid w:val="005C7D84"/>
    <w:rsid w:val="005D1672"/>
    <w:rsid w:val="005D4D07"/>
    <w:rsid w:val="005D7D8B"/>
    <w:rsid w:val="005E2997"/>
    <w:rsid w:val="005E6B02"/>
    <w:rsid w:val="005F0844"/>
    <w:rsid w:val="005F338C"/>
    <w:rsid w:val="005F5093"/>
    <w:rsid w:val="005F56D8"/>
    <w:rsid w:val="005F5B80"/>
    <w:rsid w:val="005F71FB"/>
    <w:rsid w:val="00601E99"/>
    <w:rsid w:val="00602CD6"/>
    <w:rsid w:val="0060679B"/>
    <w:rsid w:val="00611F66"/>
    <w:rsid w:val="00612D5E"/>
    <w:rsid w:val="0062158A"/>
    <w:rsid w:val="0062163D"/>
    <w:rsid w:val="00621CAA"/>
    <w:rsid w:val="00623525"/>
    <w:rsid w:val="006263F4"/>
    <w:rsid w:val="0062763F"/>
    <w:rsid w:val="0062780B"/>
    <w:rsid w:val="00632AAD"/>
    <w:rsid w:val="0063666A"/>
    <w:rsid w:val="006428C6"/>
    <w:rsid w:val="00645ADC"/>
    <w:rsid w:val="00646B2A"/>
    <w:rsid w:val="006501C2"/>
    <w:rsid w:val="00653BFB"/>
    <w:rsid w:val="00656DFE"/>
    <w:rsid w:val="00657290"/>
    <w:rsid w:val="0066183B"/>
    <w:rsid w:val="00665B55"/>
    <w:rsid w:val="006708EE"/>
    <w:rsid w:val="006739B1"/>
    <w:rsid w:val="006753E2"/>
    <w:rsid w:val="00675E00"/>
    <w:rsid w:val="0067669A"/>
    <w:rsid w:val="006848B6"/>
    <w:rsid w:val="00684EDA"/>
    <w:rsid w:val="006853FD"/>
    <w:rsid w:val="00686BD2"/>
    <w:rsid w:val="006950BF"/>
    <w:rsid w:val="00695E16"/>
    <w:rsid w:val="006965ED"/>
    <w:rsid w:val="00697045"/>
    <w:rsid w:val="006A3360"/>
    <w:rsid w:val="006A4E4F"/>
    <w:rsid w:val="006A5DC0"/>
    <w:rsid w:val="006B3E81"/>
    <w:rsid w:val="006B4C8F"/>
    <w:rsid w:val="006B5511"/>
    <w:rsid w:val="006B6D64"/>
    <w:rsid w:val="006C024A"/>
    <w:rsid w:val="006C03AD"/>
    <w:rsid w:val="006C06C2"/>
    <w:rsid w:val="006C0D8A"/>
    <w:rsid w:val="006C3DE6"/>
    <w:rsid w:val="006C5DC1"/>
    <w:rsid w:val="006C7A21"/>
    <w:rsid w:val="006D24E1"/>
    <w:rsid w:val="006D5323"/>
    <w:rsid w:val="006D5677"/>
    <w:rsid w:val="006D7742"/>
    <w:rsid w:val="006E0F4C"/>
    <w:rsid w:val="006E19E7"/>
    <w:rsid w:val="006E212F"/>
    <w:rsid w:val="006E22C8"/>
    <w:rsid w:val="006E6679"/>
    <w:rsid w:val="006E6B70"/>
    <w:rsid w:val="006E71A7"/>
    <w:rsid w:val="006F087E"/>
    <w:rsid w:val="006F3D76"/>
    <w:rsid w:val="006F48AB"/>
    <w:rsid w:val="006F609C"/>
    <w:rsid w:val="006F7620"/>
    <w:rsid w:val="0070480D"/>
    <w:rsid w:val="00704868"/>
    <w:rsid w:val="00706A64"/>
    <w:rsid w:val="00707361"/>
    <w:rsid w:val="00710913"/>
    <w:rsid w:val="00711F0C"/>
    <w:rsid w:val="00715D2D"/>
    <w:rsid w:val="00716DEA"/>
    <w:rsid w:val="00716F6F"/>
    <w:rsid w:val="00722199"/>
    <w:rsid w:val="0073113C"/>
    <w:rsid w:val="00732B8B"/>
    <w:rsid w:val="00737F0B"/>
    <w:rsid w:val="007415D6"/>
    <w:rsid w:val="00741802"/>
    <w:rsid w:val="00743CA3"/>
    <w:rsid w:val="00745D28"/>
    <w:rsid w:val="007465A2"/>
    <w:rsid w:val="007477EB"/>
    <w:rsid w:val="00751106"/>
    <w:rsid w:val="007517A1"/>
    <w:rsid w:val="0075492B"/>
    <w:rsid w:val="007555E2"/>
    <w:rsid w:val="00761245"/>
    <w:rsid w:val="00763EF1"/>
    <w:rsid w:val="00765864"/>
    <w:rsid w:val="007665EB"/>
    <w:rsid w:val="00767721"/>
    <w:rsid w:val="0077059B"/>
    <w:rsid w:val="00770A1C"/>
    <w:rsid w:val="00775DF4"/>
    <w:rsid w:val="00782DFE"/>
    <w:rsid w:val="00793EA2"/>
    <w:rsid w:val="00795DC6"/>
    <w:rsid w:val="007962CE"/>
    <w:rsid w:val="00796832"/>
    <w:rsid w:val="00797F32"/>
    <w:rsid w:val="007A06A0"/>
    <w:rsid w:val="007A085A"/>
    <w:rsid w:val="007A0C55"/>
    <w:rsid w:val="007A1BB1"/>
    <w:rsid w:val="007A4291"/>
    <w:rsid w:val="007B33B6"/>
    <w:rsid w:val="007B4490"/>
    <w:rsid w:val="007B7B96"/>
    <w:rsid w:val="007C06D4"/>
    <w:rsid w:val="007C1702"/>
    <w:rsid w:val="007C1BB1"/>
    <w:rsid w:val="007C491C"/>
    <w:rsid w:val="007C49AB"/>
    <w:rsid w:val="007C53F3"/>
    <w:rsid w:val="007C5DD1"/>
    <w:rsid w:val="007D079C"/>
    <w:rsid w:val="007D2330"/>
    <w:rsid w:val="007D2A2A"/>
    <w:rsid w:val="007D3870"/>
    <w:rsid w:val="007D6420"/>
    <w:rsid w:val="007E14A1"/>
    <w:rsid w:val="007E1B0B"/>
    <w:rsid w:val="007F024F"/>
    <w:rsid w:val="007F033B"/>
    <w:rsid w:val="007F4DE8"/>
    <w:rsid w:val="007F5D7E"/>
    <w:rsid w:val="007F6695"/>
    <w:rsid w:val="007F6EB9"/>
    <w:rsid w:val="007F7A1B"/>
    <w:rsid w:val="008025F8"/>
    <w:rsid w:val="00807640"/>
    <w:rsid w:val="00810369"/>
    <w:rsid w:val="0081312E"/>
    <w:rsid w:val="00815956"/>
    <w:rsid w:val="0081688F"/>
    <w:rsid w:val="00823163"/>
    <w:rsid w:val="008231CE"/>
    <w:rsid w:val="008241C2"/>
    <w:rsid w:val="00824E44"/>
    <w:rsid w:val="00830519"/>
    <w:rsid w:val="00832B2E"/>
    <w:rsid w:val="00833348"/>
    <w:rsid w:val="00833E45"/>
    <w:rsid w:val="00836F74"/>
    <w:rsid w:val="008421A0"/>
    <w:rsid w:val="008469DD"/>
    <w:rsid w:val="00846AE2"/>
    <w:rsid w:val="00846E21"/>
    <w:rsid w:val="00846E3C"/>
    <w:rsid w:val="00850DA0"/>
    <w:rsid w:val="0085102D"/>
    <w:rsid w:val="00851AF5"/>
    <w:rsid w:val="00851EF5"/>
    <w:rsid w:val="008524F8"/>
    <w:rsid w:val="00855ED2"/>
    <w:rsid w:val="008579C0"/>
    <w:rsid w:val="008605E0"/>
    <w:rsid w:val="00863A98"/>
    <w:rsid w:val="00865F5D"/>
    <w:rsid w:val="00874405"/>
    <w:rsid w:val="00874426"/>
    <w:rsid w:val="00880FBA"/>
    <w:rsid w:val="00887039"/>
    <w:rsid w:val="008874B9"/>
    <w:rsid w:val="00887C97"/>
    <w:rsid w:val="00891198"/>
    <w:rsid w:val="00891D1E"/>
    <w:rsid w:val="0089258E"/>
    <w:rsid w:val="00892ED3"/>
    <w:rsid w:val="008937AC"/>
    <w:rsid w:val="00895322"/>
    <w:rsid w:val="008967C7"/>
    <w:rsid w:val="008A4400"/>
    <w:rsid w:val="008A475D"/>
    <w:rsid w:val="008B6DB8"/>
    <w:rsid w:val="008B7586"/>
    <w:rsid w:val="008B7C32"/>
    <w:rsid w:val="008C0C61"/>
    <w:rsid w:val="008C3194"/>
    <w:rsid w:val="008C3ACE"/>
    <w:rsid w:val="008D0672"/>
    <w:rsid w:val="008D1127"/>
    <w:rsid w:val="008D1CC7"/>
    <w:rsid w:val="008D1ED2"/>
    <w:rsid w:val="008D317A"/>
    <w:rsid w:val="008D44A9"/>
    <w:rsid w:val="008D4CD7"/>
    <w:rsid w:val="008E10BD"/>
    <w:rsid w:val="008E1536"/>
    <w:rsid w:val="008E1D5A"/>
    <w:rsid w:val="008E257C"/>
    <w:rsid w:val="008E65BD"/>
    <w:rsid w:val="008E6AE2"/>
    <w:rsid w:val="008E79FA"/>
    <w:rsid w:val="008F5695"/>
    <w:rsid w:val="008F6718"/>
    <w:rsid w:val="00901CB6"/>
    <w:rsid w:val="00903ACF"/>
    <w:rsid w:val="00905B20"/>
    <w:rsid w:val="0091318B"/>
    <w:rsid w:val="00913618"/>
    <w:rsid w:val="00913E93"/>
    <w:rsid w:val="0091491D"/>
    <w:rsid w:val="00920BFC"/>
    <w:rsid w:val="0092114A"/>
    <w:rsid w:val="0092131F"/>
    <w:rsid w:val="0092187C"/>
    <w:rsid w:val="00923186"/>
    <w:rsid w:val="00927576"/>
    <w:rsid w:val="00927631"/>
    <w:rsid w:val="009300D2"/>
    <w:rsid w:val="00935E3C"/>
    <w:rsid w:val="00943E7A"/>
    <w:rsid w:val="009466D9"/>
    <w:rsid w:val="00947843"/>
    <w:rsid w:val="00954449"/>
    <w:rsid w:val="0095448B"/>
    <w:rsid w:val="00955D2C"/>
    <w:rsid w:val="009608B3"/>
    <w:rsid w:val="00960ECD"/>
    <w:rsid w:val="009644E4"/>
    <w:rsid w:val="009647DA"/>
    <w:rsid w:val="00971773"/>
    <w:rsid w:val="00976C54"/>
    <w:rsid w:val="00980E4A"/>
    <w:rsid w:val="0098111D"/>
    <w:rsid w:val="00981AA8"/>
    <w:rsid w:val="009849C2"/>
    <w:rsid w:val="00985522"/>
    <w:rsid w:val="00990B60"/>
    <w:rsid w:val="00990DE7"/>
    <w:rsid w:val="00992BCC"/>
    <w:rsid w:val="0099385C"/>
    <w:rsid w:val="009970AD"/>
    <w:rsid w:val="009970DC"/>
    <w:rsid w:val="00997A26"/>
    <w:rsid w:val="00997BDD"/>
    <w:rsid w:val="009A26E5"/>
    <w:rsid w:val="009A2C92"/>
    <w:rsid w:val="009A34C2"/>
    <w:rsid w:val="009A3C4C"/>
    <w:rsid w:val="009A5ADD"/>
    <w:rsid w:val="009A67B1"/>
    <w:rsid w:val="009A7D1B"/>
    <w:rsid w:val="009B09B0"/>
    <w:rsid w:val="009B0C83"/>
    <w:rsid w:val="009B79F1"/>
    <w:rsid w:val="009B7E75"/>
    <w:rsid w:val="009C5751"/>
    <w:rsid w:val="009C5EF5"/>
    <w:rsid w:val="009C6629"/>
    <w:rsid w:val="009C6834"/>
    <w:rsid w:val="009C704F"/>
    <w:rsid w:val="009C73DC"/>
    <w:rsid w:val="009D032F"/>
    <w:rsid w:val="009D3D76"/>
    <w:rsid w:val="009D4963"/>
    <w:rsid w:val="009D625B"/>
    <w:rsid w:val="009E00F5"/>
    <w:rsid w:val="009E0BB8"/>
    <w:rsid w:val="009E4DF5"/>
    <w:rsid w:val="009E50F6"/>
    <w:rsid w:val="009E533E"/>
    <w:rsid w:val="009E790B"/>
    <w:rsid w:val="009F0A2A"/>
    <w:rsid w:val="009F6601"/>
    <w:rsid w:val="00A0070D"/>
    <w:rsid w:val="00A0115A"/>
    <w:rsid w:val="00A022F8"/>
    <w:rsid w:val="00A10555"/>
    <w:rsid w:val="00A11637"/>
    <w:rsid w:val="00A13ADD"/>
    <w:rsid w:val="00A14A15"/>
    <w:rsid w:val="00A14BFC"/>
    <w:rsid w:val="00A157D7"/>
    <w:rsid w:val="00A16C0F"/>
    <w:rsid w:val="00A22D45"/>
    <w:rsid w:val="00A2329C"/>
    <w:rsid w:val="00A30A4E"/>
    <w:rsid w:val="00A31D39"/>
    <w:rsid w:val="00A32F00"/>
    <w:rsid w:val="00A37295"/>
    <w:rsid w:val="00A454F5"/>
    <w:rsid w:val="00A456FE"/>
    <w:rsid w:val="00A5239B"/>
    <w:rsid w:val="00A61AC0"/>
    <w:rsid w:val="00A62633"/>
    <w:rsid w:val="00A6445E"/>
    <w:rsid w:val="00A6505D"/>
    <w:rsid w:val="00A65B87"/>
    <w:rsid w:val="00A71698"/>
    <w:rsid w:val="00A72ABB"/>
    <w:rsid w:val="00A77034"/>
    <w:rsid w:val="00A779EC"/>
    <w:rsid w:val="00A82C73"/>
    <w:rsid w:val="00A8721C"/>
    <w:rsid w:val="00A875AE"/>
    <w:rsid w:val="00A8788C"/>
    <w:rsid w:val="00A9606B"/>
    <w:rsid w:val="00A96F0F"/>
    <w:rsid w:val="00AA0168"/>
    <w:rsid w:val="00AA1913"/>
    <w:rsid w:val="00AA3798"/>
    <w:rsid w:val="00AA619A"/>
    <w:rsid w:val="00AB0FD4"/>
    <w:rsid w:val="00AB2E38"/>
    <w:rsid w:val="00AC49C3"/>
    <w:rsid w:val="00AC6882"/>
    <w:rsid w:val="00AD0397"/>
    <w:rsid w:val="00AD063B"/>
    <w:rsid w:val="00AD284C"/>
    <w:rsid w:val="00AD3E29"/>
    <w:rsid w:val="00AD40AD"/>
    <w:rsid w:val="00AD7770"/>
    <w:rsid w:val="00AE2595"/>
    <w:rsid w:val="00AE3CE8"/>
    <w:rsid w:val="00AE461C"/>
    <w:rsid w:val="00AE6465"/>
    <w:rsid w:val="00AE72E5"/>
    <w:rsid w:val="00AF1D23"/>
    <w:rsid w:val="00AF2686"/>
    <w:rsid w:val="00AF2FA9"/>
    <w:rsid w:val="00AF3F8A"/>
    <w:rsid w:val="00AF5E57"/>
    <w:rsid w:val="00B0474F"/>
    <w:rsid w:val="00B07117"/>
    <w:rsid w:val="00B11FDB"/>
    <w:rsid w:val="00B148F8"/>
    <w:rsid w:val="00B158B3"/>
    <w:rsid w:val="00B179AC"/>
    <w:rsid w:val="00B210FA"/>
    <w:rsid w:val="00B215D0"/>
    <w:rsid w:val="00B21D98"/>
    <w:rsid w:val="00B253BD"/>
    <w:rsid w:val="00B26C9C"/>
    <w:rsid w:val="00B273A3"/>
    <w:rsid w:val="00B279E2"/>
    <w:rsid w:val="00B310FC"/>
    <w:rsid w:val="00B31DCA"/>
    <w:rsid w:val="00B33022"/>
    <w:rsid w:val="00B3674A"/>
    <w:rsid w:val="00B368E9"/>
    <w:rsid w:val="00B36DF3"/>
    <w:rsid w:val="00B4206F"/>
    <w:rsid w:val="00B53CBD"/>
    <w:rsid w:val="00B571D3"/>
    <w:rsid w:val="00B61ED4"/>
    <w:rsid w:val="00B71F03"/>
    <w:rsid w:val="00B74F16"/>
    <w:rsid w:val="00B80FD8"/>
    <w:rsid w:val="00B920FE"/>
    <w:rsid w:val="00B95280"/>
    <w:rsid w:val="00B9608B"/>
    <w:rsid w:val="00B96767"/>
    <w:rsid w:val="00BA2498"/>
    <w:rsid w:val="00BA2C1D"/>
    <w:rsid w:val="00BA2D59"/>
    <w:rsid w:val="00BA43B6"/>
    <w:rsid w:val="00BA57F8"/>
    <w:rsid w:val="00BA65EB"/>
    <w:rsid w:val="00BB06FE"/>
    <w:rsid w:val="00BB2C72"/>
    <w:rsid w:val="00BB3954"/>
    <w:rsid w:val="00BB44F0"/>
    <w:rsid w:val="00BB73F0"/>
    <w:rsid w:val="00BC04FE"/>
    <w:rsid w:val="00BC1BDD"/>
    <w:rsid w:val="00BC1F4C"/>
    <w:rsid w:val="00BC4CD3"/>
    <w:rsid w:val="00BC730F"/>
    <w:rsid w:val="00BD1EAB"/>
    <w:rsid w:val="00BD4519"/>
    <w:rsid w:val="00BD626A"/>
    <w:rsid w:val="00BD6C3F"/>
    <w:rsid w:val="00BE06C9"/>
    <w:rsid w:val="00BE269C"/>
    <w:rsid w:val="00BE5054"/>
    <w:rsid w:val="00BE70EB"/>
    <w:rsid w:val="00BF68C3"/>
    <w:rsid w:val="00BF79D5"/>
    <w:rsid w:val="00C00F2B"/>
    <w:rsid w:val="00C00FB4"/>
    <w:rsid w:val="00C056B7"/>
    <w:rsid w:val="00C11817"/>
    <w:rsid w:val="00C12C06"/>
    <w:rsid w:val="00C13145"/>
    <w:rsid w:val="00C14187"/>
    <w:rsid w:val="00C17A44"/>
    <w:rsid w:val="00C22EC4"/>
    <w:rsid w:val="00C24BEE"/>
    <w:rsid w:val="00C25552"/>
    <w:rsid w:val="00C25622"/>
    <w:rsid w:val="00C27485"/>
    <w:rsid w:val="00C30F31"/>
    <w:rsid w:val="00C330B9"/>
    <w:rsid w:val="00C36661"/>
    <w:rsid w:val="00C37871"/>
    <w:rsid w:val="00C41A66"/>
    <w:rsid w:val="00C42A6D"/>
    <w:rsid w:val="00C45399"/>
    <w:rsid w:val="00C52E7E"/>
    <w:rsid w:val="00C53EDA"/>
    <w:rsid w:val="00C56049"/>
    <w:rsid w:val="00C607A4"/>
    <w:rsid w:val="00C60D92"/>
    <w:rsid w:val="00C617B1"/>
    <w:rsid w:val="00C761DB"/>
    <w:rsid w:val="00C77855"/>
    <w:rsid w:val="00C77C95"/>
    <w:rsid w:val="00C80288"/>
    <w:rsid w:val="00C81CBC"/>
    <w:rsid w:val="00C82681"/>
    <w:rsid w:val="00C83DEB"/>
    <w:rsid w:val="00C8614D"/>
    <w:rsid w:val="00C86395"/>
    <w:rsid w:val="00C8776E"/>
    <w:rsid w:val="00C87E37"/>
    <w:rsid w:val="00C931EC"/>
    <w:rsid w:val="00C96B59"/>
    <w:rsid w:val="00CA1164"/>
    <w:rsid w:val="00CA2E85"/>
    <w:rsid w:val="00CA50EF"/>
    <w:rsid w:val="00CA689C"/>
    <w:rsid w:val="00CB0D9A"/>
    <w:rsid w:val="00CB190D"/>
    <w:rsid w:val="00CB1969"/>
    <w:rsid w:val="00CB36D2"/>
    <w:rsid w:val="00CB461E"/>
    <w:rsid w:val="00CB48EF"/>
    <w:rsid w:val="00CB58E5"/>
    <w:rsid w:val="00CC0274"/>
    <w:rsid w:val="00CC037C"/>
    <w:rsid w:val="00CC1B30"/>
    <w:rsid w:val="00CC2484"/>
    <w:rsid w:val="00CC30BD"/>
    <w:rsid w:val="00CC46FB"/>
    <w:rsid w:val="00CC58BA"/>
    <w:rsid w:val="00CC6310"/>
    <w:rsid w:val="00CC7484"/>
    <w:rsid w:val="00CD3562"/>
    <w:rsid w:val="00CD50B3"/>
    <w:rsid w:val="00CD6F16"/>
    <w:rsid w:val="00CE1A05"/>
    <w:rsid w:val="00CE49CA"/>
    <w:rsid w:val="00CE5497"/>
    <w:rsid w:val="00CE5B66"/>
    <w:rsid w:val="00CE756F"/>
    <w:rsid w:val="00CF2A7C"/>
    <w:rsid w:val="00CF2C8C"/>
    <w:rsid w:val="00D00BF1"/>
    <w:rsid w:val="00D0273A"/>
    <w:rsid w:val="00D03069"/>
    <w:rsid w:val="00D10893"/>
    <w:rsid w:val="00D115C9"/>
    <w:rsid w:val="00D1177C"/>
    <w:rsid w:val="00D17AA0"/>
    <w:rsid w:val="00D21DEB"/>
    <w:rsid w:val="00D276A2"/>
    <w:rsid w:val="00D27DFA"/>
    <w:rsid w:val="00D308E7"/>
    <w:rsid w:val="00D31093"/>
    <w:rsid w:val="00D31439"/>
    <w:rsid w:val="00D325A2"/>
    <w:rsid w:val="00D35D05"/>
    <w:rsid w:val="00D370B6"/>
    <w:rsid w:val="00D4757C"/>
    <w:rsid w:val="00D50E02"/>
    <w:rsid w:val="00D50FCD"/>
    <w:rsid w:val="00D52820"/>
    <w:rsid w:val="00D52E1C"/>
    <w:rsid w:val="00D546A7"/>
    <w:rsid w:val="00D574D0"/>
    <w:rsid w:val="00D62743"/>
    <w:rsid w:val="00D62B2F"/>
    <w:rsid w:val="00D71D59"/>
    <w:rsid w:val="00D721B4"/>
    <w:rsid w:val="00D74A8E"/>
    <w:rsid w:val="00D81158"/>
    <w:rsid w:val="00D817B2"/>
    <w:rsid w:val="00D8346B"/>
    <w:rsid w:val="00D8384E"/>
    <w:rsid w:val="00D842A2"/>
    <w:rsid w:val="00D94C47"/>
    <w:rsid w:val="00D95BA5"/>
    <w:rsid w:val="00D968BD"/>
    <w:rsid w:val="00D96E95"/>
    <w:rsid w:val="00DA0BF0"/>
    <w:rsid w:val="00DA1725"/>
    <w:rsid w:val="00DB0A2E"/>
    <w:rsid w:val="00DB14C7"/>
    <w:rsid w:val="00DB2902"/>
    <w:rsid w:val="00DB3F0A"/>
    <w:rsid w:val="00DB66F4"/>
    <w:rsid w:val="00DB6F38"/>
    <w:rsid w:val="00DC41DC"/>
    <w:rsid w:val="00DD4F7B"/>
    <w:rsid w:val="00DD5F7D"/>
    <w:rsid w:val="00DD6031"/>
    <w:rsid w:val="00DD6852"/>
    <w:rsid w:val="00DE3553"/>
    <w:rsid w:val="00DE3E50"/>
    <w:rsid w:val="00DE57DA"/>
    <w:rsid w:val="00DF0159"/>
    <w:rsid w:val="00DF07F2"/>
    <w:rsid w:val="00DF097A"/>
    <w:rsid w:val="00DF1D80"/>
    <w:rsid w:val="00DF6466"/>
    <w:rsid w:val="00E00883"/>
    <w:rsid w:val="00E1113D"/>
    <w:rsid w:val="00E121B1"/>
    <w:rsid w:val="00E133D7"/>
    <w:rsid w:val="00E15C75"/>
    <w:rsid w:val="00E250C9"/>
    <w:rsid w:val="00E26591"/>
    <w:rsid w:val="00E27460"/>
    <w:rsid w:val="00E307E6"/>
    <w:rsid w:val="00E32542"/>
    <w:rsid w:val="00E327D3"/>
    <w:rsid w:val="00E32D4C"/>
    <w:rsid w:val="00E35961"/>
    <w:rsid w:val="00E3645E"/>
    <w:rsid w:val="00E3729B"/>
    <w:rsid w:val="00E37CAE"/>
    <w:rsid w:val="00E41A7B"/>
    <w:rsid w:val="00E44804"/>
    <w:rsid w:val="00E46342"/>
    <w:rsid w:val="00E5338B"/>
    <w:rsid w:val="00E56379"/>
    <w:rsid w:val="00E61DA6"/>
    <w:rsid w:val="00E633B6"/>
    <w:rsid w:val="00E636C2"/>
    <w:rsid w:val="00E63E43"/>
    <w:rsid w:val="00E64515"/>
    <w:rsid w:val="00E7769E"/>
    <w:rsid w:val="00E80835"/>
    <w:rsid w:val="00E82D91"/>
    <w:rsid w:val="00E830D4"/>
    <w:rsid w:val="00E83177"/>
    <w:rsid w:val="00E84010"/>
    <w:rsid w:val="00E8681C"/>
    <w:rsid w:val="00E876CC"/>
    <w:rsid w:val="00E9445D"/>
    <w:rsid w:val="00E9476E"/>
    <w:rsid w:val="00E956FA"/>
    <w:rsid w:val="00EA1B21"/>
    <w:rsid w:val="00EA2CA2"/>
    <w:rsid w:val="00EA59DF"/>
    <w:rsid w:val="00EA6B37"/>
    <w:rsid w:val="00EA6C25"/>
    <w:rsid w:val="00EB1FD6"/>
    <w:rsid w:val="00EB2821"/>
    <w:rsid w:val="00EB2A60"/>
    <w:rsid w:val="00EB39A9"/>
    <w:rsid w:val="00EB3F11"/>
    <w:rsid w:val="00EB51BC"/>
    <w:rsid w:val="00EB5C1E"/>
    <w:rsid w:val="00EB5FDD"/>
    <w:rsid w:val="00EB62CB"/>
    <w:rsid w:val="00EB7014"/>
    <w:rsid w:val="00EC120C"/>
    <w:rsid w:val="00EC4B35"/>
    <w:rsid w:val="00EC4CC3"/>
    <w:rsid w:val="00ED255B"/>
    <w:rsid w:val="00ED4EEC"/>
    <w:rsid w:val="00ED5AA0"/>
    <w:rsid w:val="00ED5CC2"/>
    <w:rsid w:val="00ED798F"/>
    <w:rsid w:val="00EE35DE"/>
    <w:rsid w:val="00EE3C07"/>
    <w:rsid w:val="00EE5E0F"/>
    <w:rsid w:val="00EF03E8"/>
    <w:rsid w:val="00EF354C"/>
    <w:rsid w:val="00EF62FD"/>
    <w:rsid w:val="00F01066"/>
    <w:rsid w:val="00F02EF2"/>
    <w:rsid w:val="00F04453"/>
    <w:rsid w:val="00F060FD"/>
    <w:rsid w:val="00F07637"/>
    <w:rsid w:val="00F07DE1"/>
    <w:rsid w:val="00F11A94"/>
    <w:rsid w:val="00F15110"/>
    <w:rsid w:val="00F17A6E"/>
    <w:rsid w:val="00F24602"/>
    <w:rsid w:val="00F31E90"/>
    <w:rsid w:val="00F34141"/>
    <w:rsid w:val="00F34B00"/>
    <w:rsid w:val="00F351C9"/>
    <w:rsid w:val="00F3549E"/>
    <w:rsid w:val="00F44E64"/>
    <w:rsid w:val="00F46424"/>
    <w:rsid w:val="00F46F89"/>
    <w:rsid w:val="00F47B07"/>
    <w:rsid w:val="00F47EA8"/>
    <w:rsid w:val="00F5233B"/>
    <w:rsid w:val="00F54A5A"/>
    <w:rsid w:val="00F55745"/>
    <w:rsid w:val="00F5638E"/>
    <w:rsid w:val="00F563C5"/>
    <w:rsid w:val="00F57AEA"/>
    <w:rsid w:val="00F638AC"/>
    <w:rsid w:val="00F67325"/>
    <w:rsid w:val="00F76921"/>
    <w:rsid w:val="00F76DE6"/>
    <w:rsid w:val="00F76FA3"/>
    <w:rsid w:val="00F82C06"/>
    <w:rsid w:val="00F85B30"/>
    <w:rsid w:val="00F85D34"/>
    <w:rsid w:val="00F860CD"/>
    <w:rsid w:val="00F90244"/>
    <w:rsid w:val="00F90EE9"/>
    <w:rsid w:val="00F91CD1"/>
    <w:rsid w:val="00F9488A"/>
    <w:rsid w:val="00F94DA5"/>
    <w:rsid w:val="00F9503F"/>
    <w:rsid w:val="00F95EEE"/>
    <w:rsid w:val="00F9678F"/>
    <w:rsid w:val="00FA06A5"/>
    <w:rsid w:val="00FA10A0"/>
    <w:rsid w:val="00FA1A3D"/>
    <w:rsid w:val="00FA219A"/>
    <w:rsid w:val="00FA4B2A"/>
    <w:rsid w:val="00FB4A20"/>
    <w:rsid w:val="00FC23A2"/>
    <w:rsid w:val="00FC38C5"/>
    <w:rsid w:val="00FC422A"/>
    <w:rsid w:val="00FD1EF9"/>
    <w:rsid w:val="00FD40D1"/>
    <w:rsid w:val="00FD4794"/>
    <w:rsid w:val="00FD7C47"/>
    <w:rsid w:val="00FE2859"/>
    <w:rsid w:val="00FE34E2"/>
    <w:rsid w:val="00FE51BA"/>
    <w:rsid w:val="00FE5C6B"/>
    <w:rsid w:val="00FF01EE"/>
    <w:rsid w:val="00FF48CA"/>
    <w:rsid w:val="00FF7656"/>
    <w:rsid w:val="00FF7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9F379"/>
  <w15:chartTrackingRefBased/>
  <w15:docId w15:val="{60D5DCCF-2499-46EE-83F1-65B7EDC2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color w:val="000000" w:themeColor="text1"/>
        <w:sz w:val="22"/>
        <w:szCs w:val="22"/>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2743"/>
    <w:pPr>
      <w:spacing w:after="0"/>
    </w:pPr>
  </w:style>
  <w:style w:type="paragraph" w:styleId="Heading1">
    <w:name w:val="heading 1"/>
    <w:basedOn w:val="Normal"/>
    <w:next w:val="Normal"/>
    <w:link w:val="Heading1Char"/>
    <w:uiPriority w:val="9"/>
    <w:qFormat/>
    <w:rsid w:val="00EC4B35"/>
    <w:pPr>
      <w:keepNext/>
      <w:keepLines/>
      <w:numPr>
        <w:numId w:val="8"/>
      </w:numPr>
      <w:spacing w:after="360"/>
      <w:jc w:val="center"/>
      <w:outlineLvl w:val="0"/>
    </w:pPr>
    <w:rPr>
      <w:rFonts w:ascii="Arial Bold" w:eastAsiaTheme="majorEastAsia" w:hAnsi="Arial Bold" w:cstheme="majorBidi"/>
      <w:b/>
      <w:caps/>
      <w:sz w:val="28"/>
      <w:szCs w:val="32"/>
    </w:rPr>
  </w:style>
  <w:style w:type="paragraph" w:styleId="Heading2">
    <w:name w:val="heading 2"/>
    <w:basedOn w:val="Normal"/>
    <w:next w:val="Normal"/>
    <w:link w:val="Heading2Char"/>
    <w:uiPriority w:val="9"/>
    <w:qFormat/>
    <w:rsid w:val="00EC4B35"/>
    <w:pPr>
      <w:keepNext/>
      <w:keepLines/>
      <w:numPr>
        <w:ilvl w:val="1"/>
        <w:numId w:val="8"/>
      </w:numPr>
      <w:spacing w:after="240"/>
      <w:outlineLvl w:val="1"/>
    </w:pPr>
    <w:rPr>
      <w:rFonts w:ascii="Arial Bold" w:eastAsiaTheme="majorEastAsia" w:hAnsi="Arial Bold" w:cstheme="majorBidi"/>
      <w:b/>
      <w:sz w:val="24"/>
      <w:szCs w:val="28"/>
      <w:u w:val="single"/>
    </w:rPr>
  </w:style>
  <w:style w:type="paragraph" w:styleId="Heading3">
    <w:name w:val="heading 3"/>
    <w:basedOn w:val="Normal"/>
    <w:next w:val="Normal"/>
    <w:link w:val="Heading3Char"/>
    <w:uiPriority w:val="9"/>
    <w:qFormat/>
    <w:rsid w:val="000302C8"/>
    <w:pPr>
      <w:keepNext/>
      <w:keepLines/>
      <w:tabs>
        <w:tab w:val="left" w:pos="360"/>
      </w:tabs>
      <w:spacing w:after="220"/>
      <w:outlineLvl w:val="2"/>
    </w:pPr>
    <w:rPr>
      <w:rFonts w:eastAsiaTheme="majorEastAsia" w:cs="Arial"/>
      <w:bCs/>
      <w:szCs w:val="24"/>
    </w:rPr>
  </w:style>
  <w:style w:type="paragraph" w:styleId="Heading4">
    <w:name w:val="heading 4"/>
    <w:basedOn w:val="Normal"/>
    <w:next w:val="Normal"/>
    <w:link w:val="Heading4Char"/>
    <w:uiPriority w:val="9"/>
    <w:qFormat/>
    <w:rsid w:val="00EC4B35"/>
    <w:pPr>
      <w:keepNext/>
      <w:keepLines/>
      <w:numPr>
        <w:ilvl w:val="3"/>
        <w:numId w:val="8"/>
      </w:numPr>
      <w:spacing w:after="240"/>
      <w:outlineLvl w:val="3"/>
    </w:pPr>
    <w:rPr>
      <w:rFonts w:eastAsiaTheme="majorEastAsia" w:cstheme="majorBidi"/>
      <w:i/>
    </w:rPr>
  </w:style>
  <w:style w:type="paragraph" w:styleId="Heading5">
    <w:name w:val="heading 5"/>
    <w:basedOn w:val="Normal"/>
    <w:next w:val="Normal"/>
    <w:link w:val="Heading5Char"/>
    <w:uiPriority w:val="9"/>
    <w:qFormat/>
    <w:rsid w:val="00EC4B35"/>
    <w:pPr>
      <w:keepNext/>
      <w:keepLines/>
      <w:numPr>
        <w:ilvl w:val="4"/>
        <w:numId w:val="8"/>
      </w:numPr>
      <w:spacing w:after="240"/>
      <w:outlineLvl w:val="4"/>
    </w:pPr>
    <w:rPr>
      <w:rFonts w:eastAsiaTheme="majorEastAsia" w:cstheme="majorBidi"/>
      <w:i/>
    </w:rPr>
  </w:style>
  <w:style w:type="paragraph" w:styleId="Heading6">
    <w:name w:val="heading 6"/>
    <w:basedOn w:val="Normal"/>
    <w:next w:val="Normal"/>
    <w:link w:val="Heading6Char"/>
    <w:uiPriority w:val="9"/>
    <w:qFormat/>
    <w:rsid w:val="00424E47"/>
    <w:pPr>
      <w:keepNext/>
      <w:keepLines/>
      <w:numPr>
        <w:ilvl w:val="5"/>
        <w:numId w:val="8"/>
      </w:numPr>
      <w:spacing w:after="360"/>
      <w:ind w:firstLine="806"/>
      <w:jc w:val="center"/>
      <w:outlineLvl w:val="5"/>
    </w:pPr>
    <w:rPr>
      <w:rFonts w:ascii="Arial Bold" w:eastAsiaTheme="majorEastAsia" w:hAnsi="Arial Bold" w:cstheme="majorBidi"/>
      <w:b/>
      <w:iCs/>
      <w:caps/>
      <w:sz w:val="28"/>
      <w:szCs w:val="21"/>
    </w:rPr>
  </w:style>
  <w:style w:type="paragraph" w:styleId="Heading7">
    <w:name w:val="heading 7"/>
    <w:basedOn w:val="Normal"/>
    <w:next w:val="Normal"/>
    <w:link w:val="Heading7Char"/>
    <w:uiPriority w:val="9"/>
    <w:qFormat/>
    <w:rsid w:val="00424E47"/>
    <w:pPr>
      <w:keepNext/>
      <w:keepLines/>
      <w:numPr>
        <w:ilvl w:val="6"/>
        <w:numId w:val="8"/>
      </w:numPr>
      <w:tabs>
        <w:tab w:val="clear" w:pos="288"/>
        <w:tab w:val="left" w:pos="720"/>
      </w:tabs>
      <w:spacing w:after="240"/>
      <w:ind w:left="720" w:hanging="720"/>
      <w:outlineLvl w:val="6"/>
    </w:pPr>
    <w:rPr>
      <w:rFonts w:ascii="Arial Bold" w:eastAsiaTheme="majorEastAsia" w:hAnsi="Arial Bold" w:cstheme="majorBidi"/>
      <w:b/>
      <w:iCs/>
      <w:sz w:val="24"/>
      <w:szCs w:val="21"/>
      <w:u w:val="single"/>
    </w:rPr>
  </w:style>
  <w:style w:type="paragraph" w:styleId="Heading8">
    <w:name w:val="heading 8"/>
    <w:basedOn w:val="Normal"/>
    <w:next w:val="Normal"/>
    <w:link w:val="Heading8Char"/>
    <w:uiPriority w:val="9"/>
    <w:qFormat/>
    <w:rsid w:val="00EC4B35"/>
    <w:pPr>
      <w:keepNext/>
      <w:keepLines/>
      <w:numPr>
        <w:ilvl w:val="7"/>
        <w:numId w:val="8"/>
      </w:numPr>
      <w:spacing w:after="240"/>
      <w:outlineLvl w:val="7"/>
    </w:pPr>
    <w:rPr>
      <w:rFonts w:ascii="Arial Bold" w:eastAsiaTheme="majorEastAsia" w:hAnsi="Arial Bold" w:cstheme="majorBidi"/>
      <w:b/>
      <w:bCs/>
      <w:color w:val="auto"/>
    </w:rPr>
  </w:style>
  <w:style w:type="paragraph" w:styleId="Heading9">
    <w:name w:val="heading 9"/>
    <w:basedOn w:val="Normal"/>
    <w:next w:val="Normal"/>
    <w:link w:val="Heading9Char"/>
    <w:uiPriority w:val="9"/>
    <w:qFormat/>
    <w:rsid w:val="00EC4B35"/>
    <w:pPr>
      <w:keepNext/>
      <w:keepLines/>
      <w:numPr>
        <w:ilvl w:val="8"/>
        <w:numId w:val="8"/>
      </w:numPr>
      <w:spacing w:after="240"/>
      <w:outlineLvl w:val="8"/>
    </w:pPr>
    <w:rPr>
      <w:rFonts w:eastAsiaTheme="majorEastAsia" w:cstheme="majorBidi"/>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MDStyle">
    <w:name w:val="MD Style"/>
    <w:uiPriority w:val="99"/>
    <w:rsid w:val="00F860CD"/>
    <w:pPr>
      <w:numPr>
        <w:numId w:val="1"/>
      </w:numPr>
    </w:pPr>
  </w:style>
  <w:style w:type="numbering" w:customStyle="1" w:styleId="MDHead1">
    <w:name w:val="MD Head 1"/>
    <w:aliases w:val="MD1"/>
    <w:basedOn w:val="NoList"/>
    <w:uiPriority w:val="99"/>
    <w:rsid w:val="00A32F00"/>
    <w:pPr>
      <w:numPr>
        <w:numId w:val="2"/>
      </w:numPr>
    </w:pPr>
  </w:style>
  <w:style w:type="numbering" w:customStyle="1" w:styleId="IIHeader">
    <w:name w:val="II Header"/>
    <w:basedOn w:val="NoList"/>
    <w:uiPriority w:val="99"/>
    <w:rsid w:val="00A32F00"/>
    <w:pPr>
      <w:numPr>
        <w:numId w:val="3"/>
      </w:numPr>
    </w:pPr>
  </w:style>
  <w:style w:type="character" w:customStyle="1" w:styleId="Heading1Char">
    <w:name w:val="Heading 1 Char"/>
    <w:basedOn w:val="DefaultParagraphFont"/>
    <w:link w:val="Heading1"/>
    <w:uiPriority w:val="9"/>
    <w:rsid w:val="00302743"/>
    <w:rPr>
      <w:rFonts w:ascii="Arial Bold" w:eastAsiaTheme="majorEastAsia" w:hAnsi="Arial Bold" w:cstheme="majorBidi"/>
      <w:b/>
      <w:caps/>
      <w:sz w:val="28"/>
      <w:szCs w:val="32"/>
    </w:rPr>
  </w:style>
  <w:style w:type="character" w:customStyle="1" w:styleId="Heading2Char">
    <w:name w:val="Heading 2 Char"/>
    <w:basedOn w:val="DefaultParagraphFont"/>
    <w:link w:val="Heading2"/>
    <w:uiPriority w:val="9"/>
    <w:rsid w:val="00302743"/>
    <w:rPr>
      <w:rFonts w:ascii="Arial Bold" w:eastAsiaTheme="majorEastAsia" w:hAnsi="Arial Bold" w:cstheme="majorBidi"/>
      <w:b/>
      <w:sz w:val="24"/>
      <w:szCs w:val="28"/>
      <w:u w:val="single"/>
    </w:rPr>
  </w:style>
  <w:style w:type="character" w:customStyle="1" w:styleId="Heading3Char">
    <w:name w:val="Heading 3 Char"/>
    <w:basedOn w:val="DefaultParagraphFont"/>
    <w:link w:val="Heading3"/>
    <w:uiPriority w:val="9"/>
    <w:rsid w:val="000302C8"/>
    <w:rPr>
      <w:rFonts w:eastAsiaTheme="majorEastAsia" w:cs="Arial"/>
      <w:bCs/>
      <w:szCs w:val="24"/>
    </w:rPr>
  </w:style>
  <w:style w:type="character" w:customStyle="1" w:styleId="Heading4Char">
    <w:name w:val="Heading 4 Char"/>
    <w:basedOn w:val="DefaultParagraphFont"/>
    <w:link w:val="Heading4"/>
    <w:uiPriority w:val="9"/>
    <w:rsid w:val="00302743"/>
    <w:rPr>
      <w:rFonts w:eastAsiaTheme="majorEastAsia" w:cstheme="majorBidi"/>
      <w:i/>
    </w:rPr>
  </w:style>
  <w:style w:type="character" w:customStyle="1" w:styleId="Heading5Char">
    <w:name w:val="Heading 5 Char"/>
    <w:basedOn w:val="DefaultParagraphFont"/>
    <w:link w:val="Heading5"/>
    <w:uiPriority w:val="9"/>
    <w:rsid w:val="00302743"/>
    <w:rPr>
      <w:rFonts w:eastAsiaTheme="majorEastAsia" w:cstheme="majorBidi"/>
      <w:i/>
    </w:rPr>
  </w:style>
  <w:style w:type="character" w:customStyle="1" w:styleId="Heading6Char">
    <w:name w:val="Heading 6 Char"/>
    <w:basedOn w:val="DefaultParagraphFont"/>
    <w:link w:val="Heading6"/>
    <w:uiPriority w:val="9"/>
    <w:rsid w:val="00424E47"/>
    <w:rPr>
      <w:rFonts w:ascii="Arial Bold" w:eastAsiaTheme="majorEastAsia" w:hAnsi="Arial Bold" w:cstheme="majorBidi"/>
      <w:b/>
      <w:iCs/>
      <w:caps/>
      <w:sz w:val="28"/>
      <w:szCs w:val="21"/>
    </w:rPr>
  </w:style>
  <w:style w:type="character" w:customStyle="1" w:styleId="Heading7Char">
    <w:name w:val="Heading 7 Char"/>
    <w:basedOn w:val="DefaultParagraphFont"/>
    <w:link w:val="Heading7"/>
    <w:uiPriority w:val="9"/>
    <w:rsid w:val="00424E47"/>
    <w:rPr>
      <w:rFonts w:ascii="Arial Bold" w:eastAsiaTheme="majorEastAsia" w:hAnsi="Arial Bold" w:cstheme="majorBidi"/>
      <w:b/>
      <w:iCs/>
      <w:sz w:val="24"/>
      <w:szCs w:val="21"/>
      <w:u w:val="single"/>
    </w:rPr>
  </w:style>
  <w:style w:type="character" w:customStyle="1" w:styleId="Heading8Char">
    <w:name w:val="Heading 8 Char"/>
    <w:basedOn w:val="DefaultParagraphFont"/>
    <w:link w:val="Heading8"/>
    <w:uiPriority w:val="9"/>
    <w:rsid w:val="00302743"/>
    <w:rPr>
      <w:rFonts w:ascii="Arial Bold" w:eastAsiaTheme="majorEastAsia" w:hAnsi="Arial Bold" w:cstheme="majorBidi"/>
      <w:b/>
      <w:bCs/>
      <w:color w:val="auto"/>
    </w:rPr>
  </w:style>
  <w:style w:type="character" w:customStyle="1" w:styleId="Heading9Char">
    <w:name w:val="Heading 9 Char"/>
    <w:basedOn w:val="DefaultParagraphFont"/>
    <w:link w:val="Heading9"/>
    <w:uiPriority w:val="9"/>
    <w:rsid w:val="00302743"/>
    <w:rPr>
      <w:rFonts w:eastAsiaTheme="majorEastAsia" w:cstheme="majorBidi"/>
      <w:bCs/>
      <w:i/>
      <w:iCs/>
    </w:rPr>
  </w:style>
  <w:style w:type="paragraph" w:styleId="Caption">
    <w:name w:val="caption"/>
    <w:basedOn w:val="Normal"/>
    <w:next w:val="Normal"/>
    <w:qFormat/>
    <w:rsid w:val="00365778"/>
    <w:pPr>
      <w:suppressAutoHyphens/>
      <w:ind w:left="979" w:hanging="979"/>
    </w:pPr>
    <w:rPr>
      <w:rFonts w:ascii="Arial Bold" w:hAnsi="Arial Bold"/>
      <w:b/>
      <w:bCs/>
      <w:spacing w:val="-4"/>
    </w:rPr>
  </w:style>
  <w:style w:type="paragraph" w:styleId="Title">
    <w:name w:val="Title"/>
    <w:basedOn w:val="Normal"/>
    <w:next w:val="Normal"/>
    <w:link w:val="TitleChar"/>
    <w:uiPriority w:val="10"/>
    <w:qFormat/>
    <w:rsid w:val="001F48E5"/>
    <w:pPr>
      <w:contextualSpacing/>
    </w:pPr>
    <w:rPr>
      <w:rFonts w:asciiTheme="majorHAnsi" w:eastAsiaTheme="majorEastAsia" w:hAnsiTheme="majorHAnsi" w:cstheme="majorBidi"/>
      <w:color w:val="4A66AC" w:themeColor="accent1"/>
      <w:spacing w:val="-10"/>
      <w:sz w:val="56"/>
      <w:szCs w:val="56"/>
    </w:rPr>
  </w:style>
  <w:style w:type="character" w:customStyle="1" w:styleId="TitleChar">
    <w:name w:val="Title Char"/>
    <w:basedOn w:val="DefaultParagraphFont"/>
    <w:link w:val="Title"/>
    <w:uiPriority w:val="10"/>
    <w:rsid w:val="001F48E5"/>
    <w:rPr>
      <w:rFonts w:asciiTheme="majorHAnsi" w:eastAsiaTheme="majorEastAsia" w:hAnsiTheme="majorHAnsi" w:cstheme="majorBidi"/>
      <w:color w:val="4A66AC" w:themeColor="accent1"/>
      <w:spacing w:val="-10"/>
      <w:sz w:val="56"/>
      <w:szCs w:val="56"/>
    </w:rPr>
  </w:style>
  <w:style w:type="paragraph" w:styleId="Subtitle">
    <w:name w:val="Subtitle"/>
    <w:basedOn w:val="Normal"/>
    <w:next w:val="Normal"/>
    <w:link w:val="SubtitleChar"/>
    <w:uiPriority w:val="11"/>
    <w:semiHidden/>
    <w:qFormat/>
    <w:rsid w:val="00793EA2"/>
    <w:pPr>
      <w:numPr>
        <w:ilvl w:val="1"/>
      </w:numPr>
    </w:pPr>
    <w:rPr>
      <w:rFonts w:eastAsiaTheme="majorEastAsia" w:cstheme="majorBidi"/>
      <w:sz w:val="24"/>
      <w:szCs w:val="24"/>
    </w:rPr>
  </w:style>
  <w:style w:type="character" w:customStyle="1" w:styleId="SubtitleChar">
    <w:name w:val="Subtitle Char"/>
    <w:basedOn w:val="DefaultParagraphFont"/>
    <w:link w:val="Subtitle"/>
    <w:uiPriority w:val="11"/>
    <w:semiHidden/>
    <w:rsid w:val="00420C9A"/>
    <w:rPr>
      <w:rFonts w:ascii="Arial" w:eastAsiaTheme="majorEastAsia" w:hAnsi="Arial" w:cstheme="majorBidi"/>
      <w:color w:val="000000" w:themeColor="text1"/>
      <w:spacing w:val="-2"/>
      <w:sz w:val="24"/>
      <w:szCs w:val="24"/>
    </w:rPr>
  </w:style>
  <w:style w:type="character" w:styleId="Strong">
    <w:name w:val="Strong"/>
    <w:basedOn w:val="DefaultParagraphFont"/>
    <w:uiPriority w:val="22"/>
    <w:semiHidden/>
    <w:rsid w:val="00793EA2"/>
    <w:rPr>
      <w:b/>
      <w:bCs/>
      <w:caps w:val="0"/>
      <w:smallCaps w:val="0"/>
      <w:strike w:val="0"/>
      <w:dstrike w:val="0"/>
      <w:vanish w:val="0"/>
      <w:color w:val="000000" w:themeColor="text1"/>
      <w:vertAlign w:val="baseline"/>
    </w:rPr>
  </w:style>
  <w:style w:type="character" w:styleId="Emphasis">
    <w:name w:val="Emphasis"/>
    <w:basedOn w:val="DefaultParagraphFont"/>
    <w:uiPriority w:val="20"/>
    <w:semiHidden/>
    <w:rsid w:val="00793EA2"/>
    <w:rPr>
      <w:rFonts w:ascii="Arial" w:hAnsi="Arial"/>
      <w:b/>
      <w:i/>
      <w:iCs/>
      <w:caps w:val="0"/>
      <w:smallCaps w:val="0"/>
      <w:strike w:val="0"/>
      <w:dstrike w:val="0"/>
      <w:vanish w:val="0"/>
      <w:color w:val="000000" w:themeColor="text1"/>
      <w:sz w:val="22"/>
      <w:vertAlign w:val="baseline"/>
    </w:rPr>
  </w:style>
  <w:style w:type="paragraph" w:customStyle="1" w:styleId="Caption1">
    <w:name w:val="Caption1"/>
    <w:basedOn w:val="Normal"/>
    <w:uiPriority w:val="1"/>
    <w:qFormat/>
    <w:rsid w:val="00FF7B3F"/>
    <w:pPr>
      <w:keepNext/>
      <w:keepLines/>
    </w:pPr>
    <w:rPr>
      <w:rFonts w:ascii="Arial Bold" w:hAnsi="Arial Bold"/>
      <w:b/>
    </w:rPr>
  </w:style>
  <w:style w:type="paragraph" w:customStyle="1" w:styleId="footnote">
    <w:name w:val="footnote"/>
    <w:basedOn w:val="Normal"/>
    <w:uiPriority w:val="1"/>
    <w:qFormat/>
    <w:rsid w:val="00302743"/>
    <w:pPr>
      <w:keepNext/>
      <w:keepLines/>
      <w:spacing w:after="60"/>
    </w:pPr>
    <w:rPr>
      <w:sz w:val="18"/>
    </w:rPr>
  </w:style>
  <w:style w:type="paragraph" w:styleId="ListParagraph">
    <w:name w:val="List Paragraph"/>
    <w:basedOn w:val="Normal"/>
    <w:uiPriority w:val="34"/>
    <w:qFormat/>
    <w:rsid w:val="005243F1"/>
    <w:pPr>
      <w:numPr>
        <w:numId w:val="5"/>
      </w:numPr>
      <w:spacing w:after="80"/>
      <w:ind w:left="792"/>
      <w:contextualSpacing/>
    </w:pPr>
  </w:style>
  <w:style w:type="paragraph" w:customStyle="1" w:styleId="NumberedList">
    <w:name w:val="Numbered List"/>
    <w:basedOn w:val="Normal"/>
    <w:uiPriority w:val="1"/>
    <w:qFormat/>
    <w:rsid w:val="005243F1"/>
    <w:pPr>
      <w:numPr>
        <w:numId w:val="6"/>
      </w:numPr>
      <w:ind w:left="792"/>
    </w:pPr>
  </w:style>
  <w:style w:type="paragraph" w:styleId="Header">
    <w:name w:val="header"/>
    <w:basedOn w:val="Normal"/>
    <w:link w:val="HeaderChar"/>
    <w:uiPriority w:val="99"/>
    <w:unhideWhenUsed/>
    <w:rsid w:val="00645ADC"/>
    <w:pPr>
      <w:tabs>
        <w:tab w:val="center" w:pos="4680"/>
        <w:tab w:val="right" w:pos="9360"/>
      </w:tabs>
    </w:pPr>
  </w:style>
  <w:style w:type="character" w:styleId="SubtleEmphasis">
    <w:name w:val="Subtle Emphasis"/>
    <w:aliases w:val="Table or Figure Source"/>
    <w:basedOn w:val="DefaultParagraphFont"/>
    <w:uiPriority w:val="19"/>
    <w:qFormat/>
    <w:rsid w:val="00331D8F"/>
    <w:rPr>
      <w:rFonts w:ascii="Arial" w:hAnsi="Arial"/>
      <w:i/>
      <w:iCs/>
      <w:color w:val="404040" w:themeColor="text1" w:themeTint="BF"/>
      <w:sz w:val="22"/>
    </w:rPr>
  </w:style>
  <w:style w:type="character" w:styleId="IntenseEmphasis">
    <w:name w:val="Intense Emphasis"/>
    <w:basedOn w:val="DefaultParagraphFont"/>
    <w:uiPriority w:val="21"/>
    <w:semiHidden/>
    <w:rsid w:val="001F48E5"/>
    <w:rPr>
      <w:b/>
      <w:bCs/>
      <w:i/>
      <w:iCs/>
    </w:rPr>
  </w:style>
  <w:style w:type="character" w:customStyle="1" w:styleId="HeaderChar">
    <w:name w:val="Header Char"/>
    <w:basedOn w:val="DefaultParagraphFont"/>
    <w:link w:val="Header"/>
    <w:uiPriority w:val="99"/>
    <w:rsid w:val="00645ADC"/>
  </w:style>
  <w:style w:type="paragraph" w:styleId="Footer">
    <w:name w:val="footer"/>
    <w:basedOn w:val="Normal"/>
    <w:link w:val="FooterChar"/>
    <w:uiPriority w:val="99"/>
    <w:unhideWhenUsed/>
    <w:rsid w:val="00645ADC"/>
    <w:pPr>
      <w:tabs>
        <w:tab w:val="center" w:pos="4680"/>
        <w:tab w:val="right" w:pos="9360"/>
      </w:tabs>
    </w:pPr>
  </w:style>
  <w:style w:type="paragraph" w:customStyle="1" w:styleId="Abbreviationslist">
    <w:name w:val="Abbreviations list"/>
    <w:basedOn w:val="Normal"/>
    <w:qFormat/>
    <w:rsid w:val="00302743"/>
    <w:pPr>
      <w:tabs>
        <w:tab w:val="left" w:pos="1800"/>
      </w:tabs>
      <w:spacing w:after="60"/>
      <w:ind w:left="1800" w:hanging="1800"/>
    </w:pPr>
    <w:rPr>
      <w:noProof/>
    </w:rPr>
  </w:style>
  <w:style w:type="paragraph" w:styleId="TOCHeading">
    <w:name w:val="TOC Heading"/>
    <w:basedOn w:val="Heading1"/>
    <w:next w:val="Normal"/>
    <w:uiPriority w:val="39"/>
    <w:unhideWhenUsed/>
    <w:qFormat/>
    <w:rsid w:val="008C3ACE"/>
    <w:pPr>
      <w:numPr>
        <w:numId w:val="0"/>
      </w:numPr>
      <w:outlineLvl w:val="9"/>
    </w:pPr>
  </w:style>
  <w:style w:type="paragraph" w:customStyle="1" w:styleId="AllCapsBold">
    <w:name w:val="All Caps Bold"/>
    <w:basedOn w:val="Normal"/>
    <w:link w:val="AllCapsBoldChar"/>
    <w:semiHidden/>
    <w:qFormat/>
    <w:rsid w:val="00793EA2"/>
    <w:pPr>
      <w:keepLines/>
      <w:framePr w:w="12240" w:wrap="around" w:vAnchor="page" w:hAnchor="page" w:xAlign="center" w:yAlign="center" w:anchorLock="1"/>
      <w:suppressAutoHyphens/>
      <w:jc w:val="center"/>
    </w:pPr>
    <w:rPr>
      <w:b/>
      <w:caps/>
    </w:rPr>
  </w:style>
  <w:style w:type="character" w:customStyle="1" w:styleId="AllCapsBoldChar">
    <w:name w:val="All Caps Bold Char"/>
    <w:basedOn w:val="DefaultParagraphFont"/>
    <w:link w:val="AllCapsBold"/>
    <w:semiHidden/>
    <w:rsid w:val="00420C9A"/>
    <w:rPr>
      <w:rFonts w:ascii="Arial" w:hAnsi="Arial"/>
      <w:b/>
      <w:caps/>
      <w:color w:val="000000" w:themeColor="text1"/>
      <w:spacing w:val="-2"/>
      <w:sz w:val="22"/>
    </w:rPr>
  </w:style>
  <w:style w:type="numbering" w:customStyle="1" w:styleId="NUREGList">
    <w:name w:val="NUREG List"/>
    <w:uiPriority w:val="99"/>
    <w:rsid w:val="00CF2A7C"/>
    <w:pPr>
      <w:numPr>
        <w:numId w:val="4"/>
      </w:numPr>
    </w:pPr>
  </w:style>
  <w:style w:type="character" w:customStyle="1" w:styleId="FooterChar">
    <w:name w:val="Footer Char"/>
    <w:basedOn w:val="DefaultParagraphFont"/>
    <w:link w:val="Footer"/>
    <w:uiPriority w:val="99"/>
    <w:rsid w:val="00645ADC"/>
  </w:style>
  <w:style w:type="paragraph" w:customStyle="1" w:styleId="CoverTitle">
    <w:name w:val="Cover Title"/>
    <w:basedOn w:val="Normal"/>
    <w:qFormat/>
    <w:rsid w:val="002063EB"/>
    <w:pPr>
      <w:suppressAutoHyphens/>
    </w:pPr>
    <w:rPr>
      <w:rFonts w:ascii="Arial Bold" w:eastAsia="Malgun Gothic" w:hAnsi="Arial Bold" w:cs="Arial"/>
      <w:b/>
      <w:color w:val="002060"/>
      <w:spacing w:val="-4"/>
      <w:kern w:val="48"/>
      <w:sz w:val="56"/>
      <w:szCs w:val="56"/>
      <w:lang w:eastAsia="ko-KR"/>
    </w:rPr>
  </w:style>
  <w:style w:type="paragraph" w:customStyle="1" w:styleId="Preparedby">
    <w:name w:val="Prepared by"/>
    <w:basedOn w:val="Normal"/>
    <w:qFormat/>
    <w:rsid w:val="007B33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rFonts w:cs="Arial"/>
      <w:color w:val="002060"/>
      <w:spacing w:val="-4"/>
      <w:sz w:val="18"/>
      <w:szCs w:val="18"/>
    </w:rPr>
  </w:style>
  <w:style w:type="character" w:styleId="PlaceholderText">
    <w:name w:val="Placeholder Text"/>
    <w:basedOn w:val="DefaultParagraphFont"/>
    <w:uiPriority w:val="99"/>
    <w:semiHidden/>
    <w:rsid w:val="007B33B6"/>
    <w:rPr>
      <w:color w:val="808080"/>
    </w:rPr>
  </w:style>
  <w:style w:type="paragraph" w:customStyle="1" w:styleId="Covertext">
    <w:name w:val="Cover text"/>
    <w:basedOn w:val="Normal"/>
    <w:qFormat/>
    <w:rsid w:val="005E6B02"/>
    <w:pPr>
      <w:tabs>
        <w:tab w:val="left" w:pos="-360"/>
      </w:tabs>
    </w:pPr>
    <w:rPr>
      <w:rFonts w:cs="Arial"/>
      <w:color w:val="002060"/>
    </w:rPr>
  </w:style>
  <w:style w:type="paragraph" w:customStyle="1" w:styleId="CovertextBold">
    <w:name w:val="Cover text Bold"/>
    <w:basedOn w:val="Covertext"/>
    <w:qFormat/>
    <w:rsid w:val="005E6B02"/>
    <w:rPr>
      <w:b/>
    </w:rPr>
  </w:style>
  <w:style w:type="paragraph" w:customStyle="1" w:styleId="CovertextPreparedby">
    <w:name w:val="Cover text Prepared by"/>
    <w:basedOn w:val="Preparedby"/>
    <w:qFormat/>
    <w:rsid w:val="005E6B02"/>
  </w:style>
  <w:style w:type="paragraph" w:customStyle="1" w:styleId="Spinetext">
    <w:name w:val="Spine text"/>
    <w:basedOn w:val="Normal"/>
    <w:qFormat/>
    <w:rsid w:val="0004115B"/>
    <w:rPr>
      <w:rFonts w:ascii="Arial Bold" w:hAnsi="Arial Bold"/>
      <w:b/>
      <w:color w:val="002060"/>
      <w:spacing w:val="4"/>
    </w:rPr>
  </w:style>
  <w:style w:type="paragraph" w:customStyle="1" w:styleId="References">
    <w:name w:val="References"/>
    <w:basedOn w:val="Normal"/>
    <w:qFormat/>
    <w:rsid w:val="00424E47"/>
    <w:pPr>
      <w:spacing w:after="240"/>
      <w:ind w:left="720" w:hanging="720"/>
    </w:pPr>
    <w:rPr>
      <w:noProof/>
    </w:rPr>
  </w:style>
  <w:style w:type="numbering" w:customStyle="1" w:styleId="NUREGListStyle">
    <w:name w:val="NUREG List Style"/>
    <w:uiPriority w:val="99"/>
    <w:rsid w:val="00EC4B35"/>
    <w:pPr>
      <w:numPr>
        <w:numId w:val="7"/>
      </w:numPr>
    </w:pPr>
  </w:style>
  <w:style w:type="paragraph" w:styleId="TOC1">
    <w:name w:val="toc 1"/>
    <w:basedOn w:val="Normal"/>
    <w:next w:val="Normal"/>
    <w:link w:val="TOC1Char"/>
    <w:uiPriority w:val="39"/>
    <w:unhideWhenUsed/>
    <w:rsid w:val="00053EAE"/>
    <w:pPr>
      <w:tabs>
        <w:tab w:val="left" w:pos="288"/>
        <w:tab w:val="right" w:leader="dot" w:pos="9360"/>
      </w:tabs>
      <w:spacing w:before="240"/>
      <w:ind w:left="288" w:right="720" w:hanging="288"/>
    </w:pPr>
    <w:rPr>
      <w:rFonts w:ascii="Arial Bold" w:hAnsi="Arial Bold"/>
      <w:b/>
      <w:bCs/>
      <w:szCs w:val="20"/>
    </w:rPr>
  </w:style>
  <w:style w:type="paragraph" w:styleId="TOC2">
    <w:name w:val="toc 2"/>
    <w:basedOn w:val="Heading2"/>
    <w:next w:val="Normal"/>
    <w:link w:val="TOC2Char"/>
    <w:uiPriority w:val="39"/>
    <w:unhideWhenUsed/>
    <w:rsid w:val="00053EAE"/>
    <w:pPr>
      <w:keepNext w:val="0"/>
      <w:keepLines w:val="0"/>
      <w:numPr>
        <w:ilvl w:val="0"/>
        <w:numId w:val="0"/>
      </w:numPr>
      <w:tabs>
        <w:tab w:val="left" w:pos="720"/>
        <w:tab w:val="right" w:leader="dot" w:pos="9360"/>
      </w:tabs>
      <w:spacing w:after="0"/>
      <w:ind w:left="1008" w:right="720" w:hanging="720"/>
      <w:outlineLvl w:val="9"/>
    </w:pPr>
    <w:rPr>
      <w:rFonts w:ascii="Arial" w:eastAsiaTheme="minorHAnsi" w:hAnsi="Arial" w:cstheme="minorBidi"/>
      <w:b w:val="0"/>
      <w:iCs/>
      <w:sz w:val="22"/>
      <w:szCs w:val="20"/>
      <w:u w:val="none"/>
    </w:rPr>
  </w:style>
  <w:style w:type="paragraph" w:styleId="TOC3">
    <w:name w:val="toc 3"/>
    <w:basedOn w:val="Heading3"/>
    <w:next w:val="Normal"/>
    <w:link w:val="TOC3Char"/>
    <w:uiPriority w:val="39"/>
    <w:unhideWhenUsed/>
    <w:rsid w:val="00053EAE"/>
    <w:pPr>
      <w:keepNext w:val="0"/>
      <w:keepLines w:val="0"/>
      <w:tabs>
        <w:tab w:val="left" w:pos="1584"/>
        <w:tab w:val="right" w:leader="dot" w:pos="9360"/>
      </w:tabs>
      <w:spacing w:after="0"/>
      <w:ind w:left="2304" w:right="720" w:hanging="1584"/>
      <w:outlineLvl w:val="9"/>
    </w:pPr>
    <w:rPr>
      <w:rFonts w:eastAsiaTheme="minorHAnsi" w:cstheme="minorBidi"/>
      <w:b/>
      <w:szCs w:val="20"/>
    </w:rPr>
  </w:style>
  <w:style w:type="character" w:styleId="Hyperlink">
    <w:name w:val="Hyperlink"/>
    <w:basedOn w:val="DefaultParagraphFont"/>
    <w:uiPriority w:val="99"/>
    <w:unhideWhenUsed/>
    <w:rsid w:val="003369D9"/>
    <w:rPr>
      <w:rFonts w:ascii="Arial" w:hAnsi="Arial"/>
      <w:b w:val="0"/>
      <w:i w:val="0"/>
      <w:caps w:val="0"/>
      <w:smallCaps w:val="0"/>
      <w:strike w:val="0"/>
      <w:dstrike w:val="0"/>
      <w:vanish w:val="0"/>
      <w:color w:val="0000FF"/>
      <w:spacing w:val="0"/>
      <w:w w:val="100"/>
      <w:kern w:val="0"/>
      <w:position w:val="0"/>
      <w:sz w:val="22"/>
      <w:u w:val="single" w:color="0070C0"/>
      <w:vertAlign w:val="baseline"/>
      <w14:ligatures w14:val="none"/>
      <w14:numForm w14:val="default"/>
      <w14:numSpacing w14:val="default"/>
      <w14:stylisticSets/>
      <w14:cntxtAlts w14:val="0"/>
    </w:rPr>
  </w:style>
  <w:style w:type="paragraph" w:styleId="TableofFigures">
    <w:name w:val="table of figures"/>
    <w:basedOn w:val="Normal"/>
    <w:next w:val="Normal"/>
    <w:uiPriority w:val="99"/>
    <w:unhideWhenUsed/>
    <w:rsid w:val="00F17A6E"/>
    <w:pPr>
      <w:tabs>
        <w:tab w:val="left" w:pos="1440"/>
        <w:tab w:val="right" w:leader="dot" w:pos="9360"/>
      </w:tabs>
      <w:spacing w:after="120"/>
      <w:ind w:left="1440" w:right="720" w:hanging="1440"/>
    </w:pPr>
  </w:style>
  <w:style w:type="character" w:customStyle="1" w:styleId="TOC1Char">
    <w:name w:val="TOC 1 Char"/>
    <w:basedOn w:val="Heading1Char"/>
    <w:link w:val="TOC1"/>
    <w:uiPriority w:val="39"/>
    <w:rsid w:val="00053EAE"/>
    <w:rPr>
      <w:rFonts w:ascii="Arial Bold" w:eastAsiaTheme="majorEastAsia" w:hAnsi="Arial Bold" w:cstheme="majorBidi"/>
      <w:b/>
      <w:bCs/>
      <w:caps w:val="0"/>
      <w:sz w:val="28"/>
      <w:szCs w:val="20"/>
    </w:rPr>
  </w:style>
  <w:style w:type="paragraph" w:styleId="TOC4">
    <w:name w:val="toc 4"/>
    <w:basedOn w:val="Heading4"/>
    <w:next w:val="Normal"/>
    <w:link w:val="TOC4Char"/>
    <w:uiPriority w:val="39"/>
    <w:unhideWhenUsed/>
    <w:rsid w:val="00053EAE"/>
    <w:pPr>
      <w:keepNext w:val="0"/>
      <w:keepLines w:val="0"/>
      <w:numPr>
        <w:ilvl w:val="0"/>
        <w:numId w:val="0"/>
      </w:numPr>
      <w:tabs>
        <w:tab w:val="left" w:pos="1728"/>
        <w:tab w:val="right" w:leader="dot" w:pos="9360"/>
      </w:tabs>
      <w:spacing w:after="0"/>
      <w:ind w:left="2160" w:hanging="1080"/>
      <w:outlineLvl w:val="9"/>
    </w:pPr>
    <w:rPr>
      <w:rFonts w:eastAsiaTheme="minorHAnsi" w:cstheme="minorBidi"/>
      <w:i w:val="0"/>
      <w:spacing w:val="-4"/>
      <w:szCs w:val="20"/>
    </w:rPr>
  </w:style>
  <w:style w:type="character" w:customStyle="1" w:styleId="TOC2Char">
    <w:name w:val="TOC 2 Char"/>
    <w:basedOn w:val="Heading2Char"/>
    <w:link w:val="TOC2"/>
    <w:uiPriority w:val="39"/>
    <w:rsid w:val="00053EAE"/>
    <w:rPr>
      <w:rFonts w:ascii="Arial Bold" w:eastAsiaTheme="majorEastAsia" w:hAnsi="Arial Bold" w:cstheme="majorBidi"/>
      <w:b w:val="0"/>
      <w:iCs/>
      <w:sz w:val="24"/>
      <w:szCs w:val="20"/>
      <w:u w:val="single"/>
    </w:rPr>
  </w:style>
  <w:style w:type="character" w:customStyle="1" w:styleId="TOC3Char">
    <w:name w:val="TOC 3 Char"/>
    <w:basedOn w:val="Heading3Char"/>
    <w:link w:val="TOC3"/>
    <w:uiPriority w:val="39"/>
    <w:rsid w:val="00053EAE"/>
    <w:rPr>
      <w:rFonts w:ascii="Arial Bold" w:eastAsiaTheme="majorEastAsia" w:hAnsi="Arial Bold" w:cstheme="majorBidi"/>
      <w:b/>
      <w:bCs/>
      <w:szCs w:val="20"/>
    </w:rPr>
  </w:style>
  <w:style w:type="character" w:customStyle="1" w:styleId="TOC4Char">
    <w:name w:val="TOC 4 Char"/>
    <w:basedOn w:val="Heading4Char"/>
    <w:link w:val="TOC4"/>
    <w:uiPriority w:val="39"/>
    <w:rsid w:val="00053EAE"/>
    <w:rPr>
      <w:rFonts w:eastAsiaTheme="majorEastAsia" w:cstheme="majorBidi"/>
      <w:i w:val="0"/>
      <w:spacing w:val="-4"/>
      <w:szCs w:val="20"/>
    </w:rPr>
  </w:style>
  <w:style w:type="character" w:customStyle="1" w:styleId="TOC6Char">
    <w:name w:val="TOC 6 Char"/>
    <w:basedOn w:val="Heading6Char"/>
    <w:link w:val="TOC6"/>
    <w:uiPriority w:val="39"/>
    <w:rsid w:val="001F05D2"/>
    <w:rPr>
      <w:rFonts w:ascii="Arial Bold" w:eastAsiaTheme="majorEastAsia" w:hAnsi="Arial Bold" w:cstheme="majorBidi"/>
      <w:b/>
      <w:iCs w:val="0"/>
      <w:caps w:val="0"/>
      <w:sz w:val="28"/>
      <w:szCs w:val="20"/>
    </w:rPr>
  </w:style>
  <w:style w:type="paragraph" w:styleId="TOC6">
    <w:name w:val="toc 6"/>
    <w:basedOn w:val="Heading6"/>
    <w:next w:val="Normal"/>
    <w:link w:val="TOC6Char"/>
    <w:autoRedefine/>
    <w:uiPriority w:val="39"/>
    <w:unhideWhenUsed/>
    <w:rsid w:val="001F05D2"/>
    <w:pPr>
      <w:keepNext w:val="0"/>
      <w:keepLines w:val="0"/>
      <w:numPr>
        <w:ilvl w:val="0"/>
        <w:numId w:val="0"/>
      </w:numPr>
      <w:tabs>
        <w:tab w:val="left" w:pos="1728"/>
        <w:tab w:val="right" w:leader="dot" w:pos="9360"/>
      </w:tabs>
      <w:spacing w:before="240" w:after="0"/>
      <w:ind w:left="1728" w:right="720" w:hanging="1728"/>
      <w:jc w:val="left"/>
      <w:outlineLvl w:val="9"/>
    </w:pPr>
    <w:rPr>
      <w:rFonts w:eastAsiaTheme="minorHAnsi" w:cstheme="minorBidi"/>
      <w:iCs w:val="0"/>
      <w:caps w:val="0"/>
      <w:sz w:val="22"/>
      <w:szCs w:val="20"/>
    </w:rPr>
  </w:style>
  <w:style w:type="character" w:customStyle="1" w:styleId="TOC7Char">
    <w:name w:val="TOC 7 Char"/>
    <w:basedOn w:val="Heading7Char"/>
    <w:link w:val="TOC7"/>
    <w:uiPriority w:val="39"/>
    <w:rsid w:val="00C17A44"/>
    <w:rPr>
      <w:rFonts w:ascii="Arial Bold" w:eastAsiaTheme="majorEastAsia" w:hAnsi="Arial Bold" w:cstheme="majorBidi"/>
      <w:b w:val="0"/>
      <w:iCs w:val="0"/>
      <w:spacing w:val="-4"/>
      <w:sz w:val="24"/>
      <w:szCs w:val="20"/>
      <w:u w:val="single"/>
    </w:rPr>
  </w:style>
  <w:style w:type="paragraph" w:styleId="TOC7">
    <w:name w:val="toc 7"/>
    <w:basedOn w:val="Heading7"/>
    <w:next w:val="Normal"/>
    <w:link w:val="TOC7Char"/>
    <w:uiPriority w:val="39"/>
    <w:unhideWhenUsed/>
    <w:rsid w:val="00C17A44"/>
    <w:pPr>
      <w:keepNext w:val="0"/>
      <w:keepLines w:val="0"/>
      <w:numPr>
        <w:ilvl w:val="0"/>
        <w:numId w:val="0"/>
      </w:numPr>
      <w:tabs>
        <w:tab w:val="right" w:leader="dot" w:pos="9360"/>
      </w:tabs>
      <w:spacing w:after="0"/>
      <w:ind w:left="576" w:hanging="288"/>
    </w:pPr>
    <w:rPr>
      <w:rFonts w:ascii="Arial" w:eastAsiaTheme="minorHAnsi" w:hAnsi="Arial" w:cstheme="minorBidi"/>
      <w:b w:val="0"/>
      <w:iCs w:val="0"/>
      <w:spacing w:val="-4"/>
      <w:sz w:val="22"/>
      <w:szCs w:val="20"/>
      <w:u w:val="none"/>
    </w:rPr>
  </w:style>
  <w:style w:type="character" w:customStyle="1" w:styleId="TOC8Char">
    <w:name w:val="TOC 8 Char"/>
    <w:basedOn w:val="Heading8Char"/>
    <w:link w:val="TOC8"/>
    <w:uiPriority w:val="39"/>
    <w:rsid w:val="00C17A44"/>
    <w:rPr>
      <w:rFonts w:ascii="Arial Bold" w:eastAsiaTheme="majorEastAsia" w:hAnsi="Arial Bold" w:cstheme="majorBidi"/>
      <w:b w:val="0"/>
      <w:bCs w:val="0"/>
      <w:color w:val="auto"/>
      <w:spacing w:val="-4"/>
      <w:szCs w:val="20"/>
    </w:rPr>
  </w:style>
  <w:style w:type="paragraph" w:styleId="TOC8">
    <w:name w:val="toc 8"/>
    <w:basedOn w:val="Heading8"/>
    <w:next w:val="Normal"/>
    <w:link w:val="TOC8Char"/>
    <w:autoRedefine/>
    <w:uiPriority w:val="39"/>
    <w:unhideWhenUsed/>
    <w:rsid w:val="00C17A44"/>
    <w:pPr>
      <w:keepNext w:val="0"/>
      <w:keepLines w:val="0"/>
      <w:numPr>
        <w:ilvl w:val="0"/>
        <w:numId w:val="0"/>
      </w:numPr>
      <w:tabs>
        <w:tab w:val="left" w:pos="1368"/>
        <w:tab w:val="right" w:leader="dot" w:pos="9360"/>
      </w:tabs>
      <w:spacing w:after="0"/>
      <w:ind w:left="1440" w:hanging="720"/>
    </w:pPr>
    <w:rPr>
      <w:rFonts w:ascii="Arial" w:eastAsiaTheme="minorHAnsi" w:hAnsi="Arial" w:cstheme="minorBidi"/>
      <w:b w:val="0"/>
      <w:bCs w:val="0"/>
      <w:spacing w:val="-4"/>
      <w:szCs w:val="20"/>
    </w:rPr>
  </w:style>
  <w:style w:type="character" w:customStyle="1" w:styleId="TOC9Char">
    <w:name w:val="TOC 9 Char"/>
    <w:basedOn w:val="Heading9Char"/>
    <w:link w:val="TOC9"/>
    <w:uiPriority w:val="39"/>
    <w:rsid w:val="00C17A44"/>
    <w:rPr>
      <w:rFonts w:eastAsiaTheme="majorEastAsia" w:cstheme="majorBidi"/>
      <w:bCs w:val="0"/>
      <w:i w:val="0"/>
      <w:iCs w:val="0"/>
      <w:spacing w:val="-4"/>
      <w:szCs w:val="20"/>
    </w:rPr>
  </w:style>
  <w:style w:type="paragraph" w:styleId="TOC9">
    <w:name w:val="toc 9"/>
    <w:basedOn w:val="Heading9"/>
    <w:next w:val="Normal"/>
    <w:link w:val="TOC9Char"/>
    <w:autoRedefine/>
    <w:uiPriority w:val="39"/>
    <w:unhideWhenUsed/>
    <w:rsid w:val="00C17A44"/>
    <w:pPr>
      <w:keepNext w:val="0"/>
      <w:keepLines w:val="0"/>
      <w:numPr>
        <w:ilvl w:val="0"/>
        <w:numId w:val="0"/>
      </w:numPr>
      <w:tabs>
        <w:tab w:val="left" w:pos="2160"/>
        <w:tab w:val="right" w:leader="dot" w:pos="9360"/>
      </w:tabs>
      <w:spacing w:after="0"/>
      <w:ind w:left="3456" w:hanging="1728"/>
      <w:outlineLvl w:val="9"/>
    </w:pPr>
    <w:rPr>
      <w:rFonts w:eastAsiaTheme="minorHAnsi" w:cstheme="minorBidi"/>
      <w:bCs w:val="0"/>
      <w:i w:val="0"/>
      <w:iCs w:val="0"/>
      <w:spacing w:val="-4"/>
      <w:szCs w:val="20"/>
    </w:rPr>
  </w:style>
  <w:style w:type="paragraph" w:styleId="TOC5">
    <w:name w:val="toc 5"/>
    <w:basedOn w:val="Normal"/>
    <w:next w:val="Normal"/>
    <w:autoRedefine/>
    <w:uiPriority w:val="39"/>
    <w:unhideWhenUsed/>
    <w:rsid w:val="00053EAE"/>
    <w:pPr>
      <w:tabs>
        <w:tab w:val="left" w:pos="2160"/>
        <w:tab w:val="right" w:leader="dot" w:pos="9360"/>
      </w:tabs>
      <w:ind w:left="2880" w:hanging="1440"/>
    </w:pPr>
    <w:rPr>
      <w:spacing w:val="-4"/>
      <w:szCs w:val="20"/>
    </w:rPr>
  </w:style>
  <w:style w:type="paragraph" w:customStyle="1" w:styleId="DecimalAligned">
    <w:name w:val="Decimal Aligned"/>
    <w:basedOn w:val="Normal"/>
    <w:uiPriority w:val="40"/>
    <w:qFormat/>
    <w:rsid w:val="00AA0168"/>
    <w:pPr>
      <w:tabs>
        <w:tab w:val="decimal" w:pos="360"/>
      </w:tabs>
      <w:spacing w:after="200" w:line="276" w:lineRule="auto"/>
    </w:pPr>
    <w:rPr>
      <w:rFonts w:asciiTheme="minorHAnsi" w:eastAsiaTheme="minorEastAsia" w:hAnsiTheme="minorHAnsi" w:cs="Times New Roman"/>
      <w:color w:val="auto"/>
    </w:rPr>
  </w:style>
  <w:style w:type="paragraph" w:styleId="FootnoteText">
    <w:name w:val="footnote text"/>
    <w:basedOn w:val="Normal"/>
    <w:link w:val="FootnoteTextChar"/>
    <w:uiPriority w:val="99"/>
    <w:unhideWhenUsed/>
    <w:rsid w:val="00AA0168"/>
    <w:rPr>
      <w:rFonts w:asciiTheme="minorHAnsi" w:eastAsiaTheme="minorEastAsia" w:hAnsiTheme="minorHAnsi" w:cs="Times New Roman"/>
      <w:color w:val="auto"/>
      <w:sz w:val="20"/>
      <w:szCs w:val="20"/>
    </w:rPr>
  </w:style>
  <w:style w:type="character" w:customStyle="1" w:styleId="FootnoteTextChar">
    <w:name w:val="Footnote Text Char"/>
    <w:basedOn w:val="DefaultParagraphFont"/>
    <w:link w:val="FootnoteText"/>
    <w:uiPriority w:val="99"/>
    <w:rsid w:val="00AA0168"/>
    <w:rPr>
      <w:rFonts w:asciiTheme="minorHAnsi" w:eastAsiaTheme="minorEastAsia" w:hAnsiTheme="minorHAnsi" w:cs="Times New Roman"/>
      <w:color w:val="auto"/>
      <w:sz w:val="20"/>
      <w:szCs w:val="20"/>
    </w:rPr>
  </w:style>
  <w:style w:type="table" w:styleId="MediumShading2-Accent5">
    <w:name w:val="Medium Shading 2 Accent 5"/>
    <w:basedOn w:val="TableNormal"/>
    <w:uiPriority w:val="64"/>
    <w:rsid w:val="00AA0168"/>
    <w:pPr>
      <w:spacing w:after="0"/>
    </w:pPr>
    <w:rPr>
      <w:rFonts w:asciiTheme="minorHAnsi" w:eastAsiaTheme="minorEastAsia" w:hAnsiTheme="minorHAnsi"/>
      <w:color w:val="au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AA2A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AA2AE" w:themeFill="accent5"/>
      </w:tcPr>
    </w:tblStylePr>
    <w:tblStylePr w:type="lastCol">
      <w:rPr>
        <w:b/>
        <w:bCs/>
        <w:color w:val="FFFFFF" w:themeColor="background1"/>
      </w:rPr>
      <w:tblPr/>
      <w:tcPr>
        <w:tcBorders>
          <w:left w:val="nil"/>
          <w:right w:val="nil"/>
          <w:insideH w:val="nil"/>
          <w:insideV w:val="nil"/>
        </w:tcBorders>
        <w:shd w:val="clear" w:color="auto" w:fill="5AA2A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dTable5Dark">
    <w:name w:val="Grid Table 5 Dark"/>
    <w:aliases w:val="NUREG Table"/>
    <w:basedOn w:val="TableNormal"/>
    <w:uiPriority w:val="50"/>
    <w:rsid w:val="000E633D"/>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D9D9D9" w:themeFill="background1" w:themeFillShade="D9"/>
      <w:vAlign w:val="center"/>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eGrid">
    <w:name w:val="Table Grid"/>
    <w:basedOn w:val="TableNormal"/>
    <w:uiPriority w:val="59"/>
    <w:rsid w:val="004745E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4">
    <w:name w:val="Grid Table 5 Dark Accent 4"/>
    <w:basedOn w:val="TableNormal"/>
    <w:uiPriority w:val="50"/>
    <w:rsid w:val="001C3A2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8ED"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F8FA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F8FA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F8FA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F8FA9" w:themeFill="accent4"/>
      </w:tcPr>
    </w:tblStylePr>
    <w:tblStylePr w:type="band1Vert">
      <w:tblPr/>
      <w:tcPr>
        <w:shd w:val="clear" w:color="auto" w:fill="CBD2DC" w:themeFill="accent4" w:themeFillTint="66"/>
      </w:tcPr>
    </w:tblStylePr>
    <w:tblStylePr w:type="band1Horz">
      <w:tblPr/>
      <w:tcPr>
        <w:shd w:val="clear" w:color="auto" w:fill="CBD2DC" w:themeFill="accent4" w:themeFillTint="66"/>
      </w:tcPr>
    </w:tblStylePr>
  </w:style>
  <w:style w:type="table" w:styleId="GridTable4">
    <w:name w:val="Grid Table 4"/>
    <w:basedOn w:val="TableNormal"/>
    <w:uiPriority w:val="49"/>
    <w:rsid w:val="001C3A2B"/>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1C184C"/>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6" w:space="0" w:color="000000" w:themeColor="text1"/>
        <w:insideV w:val="single" w:sz="6" w:space="0" w:color="000000" w:themeColor="text1"/>
      </w:tblBorders>
    </w:tblPr>
    <w:tcPr>
      <w:shd w:val="clear" w:color="BFBFBF" w:themeColor="background1" w:themeShade="BF" w:fill="BFBFBF" w:themeFill="background1" w:themeFillShade="BF"/>
      <w:vAlign w:val="center"/>
    </w:tc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4">
    <w:name w:val="List Table 4"/>
    <w:basedOn w:val="TableNormal"/>
    <w:uiPriority w:val="49"/>
    <w:rsid w:val="001C184C"/>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6">
    <w:name w:val="List Table 4 Accent 6"/>
    <w:basedOn w:val="TableNormal"/>
    <w:uiPriority w:val="49"/>
    <w:rsid w:val="001C184C"/>
    <w:pPr>
      <w:spacing w:after="0"/>
    </w:pPr>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tblBorders>
    </w:tblPr>
    <w:tblStylePr w:type="firstRow">
      <w:rPr>
        <w:b/>
        <w:bCs/>
        <w:color w:val="FFFFFF" w:themeColor="background1"/>
      </w:rPr>
      <w:tblPr/>
      <w:tcPr>
        <w:tcBorders>
          <w:top w:val="single" w:sz="4" w:space="0" w:color="9D90A0" w:themeColor="accent6"/>
          <w:left w:val="single" w:sz="4" w:space="0" w:color="9D90A0" w:themeColor="accent6"/>
          <w:bottom w:val="single" w:sz="4" w:space="0" w:color="9D90A0" w:themeColor="accent6"/>
          <w:right w:val="single" w:sz="4" w:space="0" w:color="9D90A0" w:themeColor="accent6"/>
          <w:insideH w:val="nil"/>
        </w:tcBorders>
        <w:shd w:val="clear" w:color="auto" w:fill="9D90A0" w:themeFill="accent6"/>
      </w:tcPr>
    </w:tblStylePr>
    <w:tblStylePr w:type="lastRow">
      <w:rPr>
        <w:b/>
        <w:bCs/>
      </w:rPr>
      <w:tblPr/>
      <w:tcPr>
        <w:tcBorders>
          <w:top w:val="double" w:sz="4" w:space="0" w:color="C4BCC6" w:themeColor="accent6" w:themeTint="99"/>
        </w:tcBorders>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paragraph" w:customStyle="1" w:styleId="HeadingFM">
    <w:name w:val="Heading FM"/>
    <w:basedOn w:val="Heading1"/>
    <w:link w:val="HeadingFMChar"/>
    <w:qFormat/>
    <w:rsid w:val="0091318B"/>
    <w:pPr>
      <w:keepNext w:val="0"/>
      <w:keepLines w:val="0"/>
      <w:numPr>
        <w:numId w:val="0"/>
      </w:numPr>
    </w:pPr>
  </w:style>
  <w:style w:type="character" w:customStyle="1" w:styleId="HeadingFMChar">
    <w:name w:val="Heading FM Char"/>
    <w:basedOn w:val="Heading1Char"/>
    <w:link w:val="HeadingFM"/>
    <w:rsid w:val="0091318B"/>
    <w:rPr>
      <w:rFonts w:ascii="Arial Bold" w:eastAsiaTheme="majorEastAsia" w:hAnsi="Arial Bold" w:cstheme="majorBidi"/>
      <w:b/>
      <w:caps/>
      <w:sz w:val="28"/>
      <w:szCs w:val="32"/>
    </w:rPr>
  </w:style>
  <w:style w:type="paragraph" w:styleId="BodyText">
    <w:name w:val="Body Text"/>
    <w:basedOn w:val="Normal"/>
    <w:link w:val="BodyTextChar"/>
    <w:uiPriority w:val="99"/>
    <w:unhideWhenUsed/>
    <w:qFormat/>
    <w:rsid w:val="00302743"/>
    <w:pPr>
      <w:spacing w:after="240"/>
    </w:pPr>
  </w:style>
  <w:style w:type="character" w:customStyle="1" w:styleId="BodyTextChar">
    <w:name w:val="Body Text Char"/>
    <w:basedOn w:val="DefaultParagraphFont"/>
    <w:link w:val="BodyText"/>
    <w:uiPriority w:val="99"/>
    <w:rsid w:val="00302743"/>
    <w:rPr>
      <w:spacing w:val="-2"/>
    </w:rPr>
  </w:style>
  <w:style w:type="paragraph" w:customStyle="1" w:styleId="captionFigure">
    <w:name w:val="caption Figure"/>
    <w:basedOn w:val="Footer"/>
    <w:qFormat/>
    <w:rsid w:val="00331D8F"/>
    <w:pPr>
      <w:tabs>
        <w:tab w:val="clear" w:pos="4680"/>
        <w:tab w:val="clear" w:pos="9360"/>
        <w:tab w:val="left" w:pos="1152"/>
      </w:tabs>
      <w:spacing w:before="240" w:after="480"/>
      <w:ind w:left="1152" w:hanging="1152"/>
    </w:pPr>
    <w:rPr>
      <w:rFonts w:ascii="Arial Bold" w:hAnsi="Arial Bold"/>
      <w:b/>
      <w:noProof/>
    </w:rPr>
  </w:style>
  <w:style w:type="paragraph" w:customStyle="1" w:styleId="captionTable">
    <w:name w:val="caption Table"/>
    <w:basedOn w:val="Normal"/>
    <w:next w:val="BodyText"/>
    <w:qFormat/>
    <w:rsid w:val="0091318B"/>
    <w:pPr>
      <w:tabs>
        <w:tab w:val="left" w:pos="1152"/>
      </w:tabs>
      <w:spacing w:before="480" w:after="240"/>
      <w:ind w:left="1152" w:hanging="1152"/>
    </w:pPr>
    <w:rPr>
      <w:rFonts w:ascii="Arial Bold" w:hAnsi="Arial Bold"/>
      <w:b/>
      <w:noProof/>
    </w:rPr>
  </w:style>
  <w:style w:type="paragraph" w:customStyle="1" w:styleId="ListofFigTables">
    <w:name w:val="List of Fig/Tables"/>
    <w:next w:val="Normal"/>
    <w:qFormat/>
    <w:rsid w:val="00331D8F"/>
    <w:pPr>
      <w:tabs>
        <w:tab w:val="left" w:pos="1440"/>
        <w:tab w:val="right" w:leader="dot" w:pos="9360"/>
      </w:tabs>
      <w:spacing w:after="60"/>
      <w:ind w:left="1440" w:right="720" w:hanging="1440"/>
    </w:pPr>
  </w:style>
  <w:style w:type="paragraph" w:styleId="BalloonText">
    <w:name w:val="Balloon Text"/>
    <w:basedOn w:val="Normal"/>
    <w:link w:val="BalloonTextChar"/>
    <w:uiPriority w:val="99"/>
    <w:semiHidden/>
    <w:unhideWhenUsed/>
    <w:rsid w:val="00F3549E"/>
    <w:rPr>
      <w:rFonts w:ascii="Segoe UI" w:hAnsi="Segoe UI" w:cs="Segoe UI"/>
      <w:color w:val="auto"/>
      <w:sz w:val="18"/>
      <w:szCs w:val="18"/>
    </w:rPr>
  </w:style>
  <w:style w:type="character" w:customStyle="1" w:styleId="BalloonTextChar">
    <w:name w:val="Balloon Text Char"/>
    <w:basedOn w:val="DefaultParagraphFont"/>
    <w:link w:val="BalloonText"/>
    <w:uiPriority w:val="99"/>
    <w:semiHidden/>
    <w:rsid w:val="00F3549E"/>
    <w:rPr>
      <w:rFonts w:ascii="Segoe UI" w:hAnsi="Segoe UI" w:cs="Segoe UI"/>
      <w:color w:val="auto"/>
      <w:sz w:val="18"/>
      <w:szCs w:val="18"/>
    </w:rPr>
  </w:style>
  <w:style w:type="paragraph" w:customStyle="1" w:styleId="Level1">
    <w:name w:val="Level 1"/>
    <w:basedOn w:val="Normal"/>
    <w:uiPriority w:val="99"/>
    <w:rsid w:val="00F55745"/>
    <w:pPr>
      <w:widowControl w:val="0"/>
      <w:numPr>
        <w:numId w:val="13"/>
      </w:numPr>
      <w:autoSpaceDE w:val="0"/>
      <w:autoSpaceDN w:val="0"/>
      <w:adjustRightInd w:val="0"/>
      <w:ind w:left="720" w:hanging="720"/>
      <w:outlineLvl w:val="0"/>
    </w:pPr>
    <w:rPr>
      <w:rFonts w:eastAsiaTheme="minorEastAsia" w:cs="Arial"/>
      <w:color w:val="auto"/>
    </w:rPr>
  </w:style>
  <w:style w:type="paragraph" w:customStyle="1" w:styleId="Level2">
    <w:name w:val="Level 2"/>
    <w:basedOn w:val="Normal"/>
    <w:uiPriority w:val="99"/>
    <w:rsid w:val="00F55745"/>
    <w:pPr>
      <w:widowControl w:val="0"/>
      <w:numPr>
        <w:ilvl w:val="1"/>
        <w:numId w:val="13"/>
      </w:numPr>
      <w:autoSpaceDE w:val="0"/>
      <w:autoSpaceDN w:val="0"/>
      <w:adjustRightInd w:val="0"/>
      <w:ind w:left="1440" w:hanging="720"/>
      <w:outlineLvl w:val="1"/>
    </w:pPr>
    <w:rPr>
      <w:rFonts w:eastAsiaTheme="minorEastAsia" w:cs="Arial"/>
      <w:color w:val="auto"/>
    </w:rPr>
  </w:style>
  <w:style w:type="character" w:styleId="CommentReference">
    <w:name w:val="annotation reference"/>
    <w:basedOn w:val="DefaultParagraphFont"/>
    <w:uiPriority w:val="99"/>
    <w:semiHidden/>
    <w:unhideWhenUsed/>
    <w:rsid w:val="008025F8"/>
    <w:rPr>
      <w:sz w:val="16"/>
      <w:szCs w:val="16"/>
    </w:rPr>
  </w:style>
  <w:style w:type="paragraph" w:styleId="CommentText">
    <w:name w:val="annotation text"/>
    <w:basedOn w:val="Normal"/>
    <w:link w:val="CommentTextChar"/>
    <w:uiPriority w:val="99"/>
    <w:semiHidden/>
    <w:unhideWhenUsed/>
    <w:rsid w:val="008025F8"/>
    <w:rPr>
      <w:sz w:val="20"/>
      <w:szCs w:val="20"/>
    </w:rPr>
  </w:style>
  <w:style w:type="character" w:customStyle="1" w:styleId="CommentTextChar">
    <w:name w:val="Comment Text Char"/>
    <w:basedOn w:val="DefaultParagraphFont"/>
    <w:link w:val="CommentText"/>
    <w:uiPriority w:val="99"/>
    <w:semiHidden/>
    <w:rsid w:val="008025F8"/>
    <w:rPr>
      <w:sz w:val="20"/>
      <w:szCs w:val="20"/>
    </w:rPr>
  </w:style>
  <w:style w:type="paragraph" w:styleId="CommentSubject">
    <w:name w:val="annotation subject"/>
    <w:basedOn w:val="CommentText"/>
    <w:next w:val="CommentText"/>
    <w:link w:val="CommentSubjectChar"/>
    <w:uiPriority w:val="99"/>
    <w:semiHidden/>
    <w:unhideWhenUsed/>
    <w:rsid w:val="008025F8"/>
    <w:rPr>
      <w:b/>
      <w:bCs/>
    </w:rPr>
  </w:style>
  <w:style w:type="character" w:customStyle="1" w:styleId="CommentSubjectChar">
    <w:name w:val="Comment Subject Char"/>
    <w:basedOn w:val="CommentTextChar"/>
    <w:link w:val="CommentSubject"/>
    <w:uiPriority w:val="99"/>
    <w:semiHidden/>
    <w:rsid w:val="008025F8"/>
    <w:rPr>
      <w:b/>
      <w:bCs/>
      <w:sz w:val="20"/>
      <w:szCs w:val="20"/>
    </w:rPr>
  </w:style>
  <w:style w:type="character" w:styleId="UnresolvedMention">
    <w:name w:val="Unresolved Mention"/>
    <w:basedOn w:val="DefaultParagraphFont"/>
    <w:uiPriority w:val="99"/>
    <w:semiHidden/>
    <w:unhideWhenUsed/>
    <w:rsid w:val="00E32542"/>
    <w:rPr>
      <w:color w:val="605E5C"/>
      <w:shd w:val="clear" w:color="auto" w:fill="E1DFDD"/>
    </w:rPr>
  </w:style>
  <w:style w:type="character" w:styleId="FollowedHyperlink">
    <w:name w:val="FollowedHyperlink"/>
    <w:basedOn w:val="DefaultParagraphFont"/>
    <w:uiPriority w:val="99"/>
    <w:semiHidden/>
    <w:unhideWhenUsed/>
    <w:rsid w:val="002B1C45"/>
    <w:rPr>
      <w:color w:val="3EBBF0" w:themeColor="followedHyperlink"/>
      <w:u w:val="single"/>
    </w:rPr>
  </w:style>
  <w:style w:type="character" w:styleId="LineNumber">
    <w:name w:val="line number"/>
    <w:basedOn w:val="DefaultParagraphFont"/>
    <w:uiPriority w:val="99"/>
    <w:semiHidden/>
    <w:unhideWhenUsed/>
    <w:rsid w:val="00466376"/>
  </w:style>
  <w:style w:type="paragraph" w:styleId="Revision">
    <w:name w:val="Revision"/>
    <w:hidden/>
    <w:uiPriority w:val="99"/>
    <w:semiHidden/>
    <w:rsid w:val="00990B60"/>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256533">
      <w:bodyDiv w:val="1"/>
      <w:marLeft w:val="0"/>
      <w:marRight w:val="0"/>
      <w:marTop w:val="0"/>
      <w:marBottom w:val="0"/>
      <w:divBdr>
        <w:top w:val="none" w:sz="0" w:space="0" w:color="auto"/>
        <w:left w:val="none" w:sz="0" w:space="0" w:color="auto"/>
        <w:bottom w:val="none" w:sz="0" w:space="0" w:color="auto"/>
        <w:right w:val="none" w:sz="0" w:space="0" w:color="auto"/>
      </w:divBdr>
    </w:div>
    <w:div w:id="726220246">
      <w:bodyDiv w:val="1"/>
      <w:marLeft w:val="0"/>
      <w:marRight w:val="0"/>
      <w:marTop w:val="0"/>
      <w:marBottom w:val="0"/>
      <w:divBdr>
        <w:top w:val="none" w:sz="0" w:space="0" w:color="auto"/>
        <w:left w:val="none" w:sz="0" w:space="0" w:color="auto"/>
        <w:bottom w:val="none" w:sz="0" w:space="0" w:color="auto"/>
        <w:right w:val="none" w:sz="0" w:space="0" w:color="auto"/>
      </w:divBdr>
    </w:div>
    <w:div w:id="1343045818">
      <w:bodyDiv w:val="1"/>
      <w:marLeft w:val="0"/>
      <w:marRight w:val="0"/>
      <w:marTop w:val="0"/>
      <w:marBottom w:val="0"/>
      <w:divBdr>
        <w:top w:val="none" w:sz="0" w:space="0" w:color="auto"/>
        <w:left w:val="none" w:sz="0" w:space="0" w:color="auto"/>
        <w:bottom w:val="none" w:sz="0" w:space="0" w:color="auto"/>
        <w:right w:val="none" w:sz="0" w:space="0" w:color="auto"/>
      </w:divBdr>
    </w:div>
    <w:div w:id="152961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nrc.gov/reading-rm/doc-collections/cfr/" TargetMode="External"/><Relationship Id="rId18" Type="http://schemas.openxmlformats.org/officeDocument/2006/relationships/hyperlink" Target="https://www.nrc.gov/site-help/e-submittals.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nrc.gov/site-help/electronic-sub-ref-mat.html"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nrc.gov/site-help/e-submittals/getting-started.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hearing.docket@nrc.gov"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s://adams.nrc.gov/ehd"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nrc.gov/site-help/e-submittals.html"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Facet">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2017-10-04T00:00:00</PublishDate>
  <Abstract>Month 20xx</Abstract>
  <CompanyAddress>Spell out entire Office official name</CompanyAddress>
  <CompanyPhone>2017</CompanyPhone>
  <CompanyFax>20xx</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7426E0C33EB8F4787D1736F5B12A836" ma:contentTypeVersion="10" ma:contentTypeDescription="Create a new document." ma:contentTypeScope="" ma:versionID="6b636aac5953a346d1a3381ae888b341">
  <xsd:schema xmlns:xsd="http://www.w3.org/2001/XMLSchema" xmlns:xs="http://www.w3.org/2001/XMLSchema" xmlns:p="http://schemas.microsoft.com/office/2006/metadata/properties" xmlns:ns2="d4e282bb-1ef9-4cbd-a653-06682fc7ad56" xmlns:ns3="8f0885fb-595d-4e9e-aa55-eb80dee8676a" targetNamespace="http://schemas.microsoft.com/office/2006/metadata/properties" ma:root="true" ma:fieldsID="aceeb8b669873134edd07d5f8cf99dc0" ns2:_="" ns3:_="">
    <xsd:import namespace="d4e282bb-1ef9-4cbd-a653-06682fc7ad56"/>
    <xsd:import namespace="8f0885fb-595d-4e9e-aa55-eb80dee8676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282bb-1ef9-4cbd-a653-06682fc7ad56"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f0885fb-595d-4e9e-aa55-eb80dee8676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CHICAGO.XSL" StyleName="Chicago" Version="16"/>
</file>

<file path=customXml/item5.xml><?xml version="1.0" encoding="utf-8"?>
<p:properties xmlns:p="http://schemas.microsoft.com/office/2006/metadata/properties" xmlns:xsi="http://www.w3.org/2001/XMLSchema-instance" xmlns:pc="http://schemas.microsoft.com/office/infopath/2007/PartnerControls">
  <documentManagement>
    <SharedWithUsers xmlns="d4e282bb-1ef9-4cbd-a653-06682fc7ad56">
      <UserInfo>
        <DisplayName>Tindell, Brian</DisplayName>
        <AccountId>40</AccountId>
        <AccountType/>
      </UserInfo>
    </SharedWithUsers>
    <_dlc_DocId xmlns="d4e282bb-1ef9-4cbd-a653-06682fc7ad56">6JEHU5UPDS4F-1893021606-1774</_dlc_DocId>
    <_dlc_DocIdUrl xmlns="d4e282bb-1ef9-4cbd-a653-06682fc7ad56">
      <Url>https://usnrc.sharepoint.com/teams/NRO-NUREG-1021-Working-Group/_layouts/15/DocIdRedir.aspx?ID=6JEHU5UPDS4F-1893021606-1774</Url>
      <Description>6JEHU5UPDS4F-1893021606-1774</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B2BD9C0-30EE-4E92-B823-1FE68F002E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e282bb-1ef9-4cbd-a653-06682fc7ad56"/>
    <ds:schemaRef ds:uri="8f0885fb-595d-4e9e-aa55-eb80dee867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DBE6F9-71B6-4382-9A82-DDBF3956DF11}">
  <ds:schemaRefs>
    <ds:schemaRef ds:uri="http://schemas.microsoft.com/sharepoint/v3/contenttype/forms"/>
  </ds:schemaRefs>
</ds:datastoreItem>
</file>

<file path=customXml/itemProps4.xml><?xml version="1.0" encoding="utf-8"?>
<ds:datastoreItem xmlns:ds="http://schemas.openxmlformats.org/officeDocument/2006/customXml" ds:itemID="{5111830F-4966-405A-90C8-DA529E029055}">
  <ds:schemaRefs>
    <ds:schemaRef ds:uri="http://schemas.openxmlformats.org/officeDocument/2006/bibliography"/>
  </ds:schemaRefs>
</ds:datastoreItem>
</file>

<file path=customXml/itemProps5.xml><?xml version="1.0" encoding="utf-8"?>
<ds:datastoreItem xmlns:ds="http://schemas.openxmlformats.org/officeDocument/2006/customXml" ds:itemID="{EB7B8AC3-13DF-4177-81F5-FE0E5765F8CA}">
  <ds:schemaRefs>
    <ds:schemaRef ds:uri="http://schemas.microsoft.com/office/2006/metadata/properties"/>
    <ds:schemaRef ds:uri="http://schemas.microsoft.com/office/infopath/2007/PartnerControls"/>
    <ds:schemaRef ds:uri="d4e282bb-1ef9-4cbd-a653-06682fc7ad56"/>
  </ds:schemaRefs>
</ds:datastoreItem>
</file>

<file path=customXml/itemProps6.xml><?xml version="1.0" encoding="utf-8"?>
<ds:datastoreItem xmlns:ds="http://schemas.openxmlformats.org/officeDocument/2006/customXml" ds:itemID="{F8F0F446-6621-4054-8F2B-48AEC41417D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1672</Words>
  <Characters>9535</Characters>
  <Application>Microsoft Office Word</Application>
  <DocSecurity>2</DocSecurity>
  <Lines>79</Lines>
  <Paragraphs>22</Paragraphs>
  <ScaleCrop>false</ScaleCrop>
  <HeadingPairs>
    <vt:vector size="2" baseType="variant">
      <vt:variant>
        <vt:lpstr>Title</vt:lpstr>
      </vt:variant>
      <vt:variant>
        <vt:i4>1</vt:i4>
      </vt:variant>
    </vt:vector>
  </HeadingPairs>
  <TitlesOfParts>
    <vt:vector size="1" baseType="lpstr">
      <vt:lpstr>ES 5.3</vt:lpstr>
    </vt:vector>
  </TitlesOfParts>
  <Manager>First initial. Lastname</Manager>
  <Company>Division full name spelled out</Company>
  <LinksUpToDate>false</LinksUpToDate>
  <CharactersWithSpaces>11185</CharactersWithSpaces>
  <SharedDoc>false</SharedDoc>
  <HLinks>
    <vt:vector size="42" baseType="variant">
      <vt:variant>
        <vt:i4>4325450</vt:i4>
      </vt:variant>
      <vt:variant>
        <vt:i4>22</vt:i4>
      </vt:variant>
      <vt:variant>
        <vt:i4>0</vt:i4>
      </vt:variant>
      <vt:variant>
        <vt:i4>5</vt:i4>
      </vt:variant>
      <vt:variant>
        <vt:lpwstr>https://adams.nrc.gov/ehd</vt:lpwstr>
      </vt:variant>
      <vt:variant>
        <vt:lpwstr/>
      </vt:variant>
      <vt:variant>
        <vt:i4>2424892</vt:i4>
      </vt:variant>
      <vt:variant>
        <vt:i4>19</vt:i4>
      </vt:variant>
      <vt:variant>
        <vt:i4>0</vt:i4>
      </vt:variant>
      <vt:variant>
        <vt:i4>5</vt:i4>
      </vt:variant>
      <vt:variant>
        <vt:lpwstr>https://www.nrc.gov/site-help/e-submittals.html</vt:lpwstr>
      </vt:variant>
      <vt:variant>
        <vt:lpwstr/>
      </vt:variant>
      <vt:variant>
        <vt:i4>1703959</vt:i4>
      </vt:variant>
      <vt:variant>
        <vt:i4>16</vt:i4>
      </vt:variant>
      <vt:variant>
        <vt:i4>0</vt:i4>
      </vt:variant>
      <vt:variant>
        <vt:i4>5</vt:i4>
      </vt:variant>
      <vt:variant>
        <vt:lpwstr>https://www.nrc.gov/site-help/electronic-sub-ref-mat.html</vt:lpwstr>
      </vt:variant>
      <vt:variant>
        <vt:lpwstr/>
      </vt:variant>
      <vt:variant>
        <vt:i4>3801122</vt:i4>
      </vt:variant>
      <vt:variant>
        <vt:i4>13</vt:i4>
      </vt:variant>
      <vt:variant>
        <vt:i4>0</vt:i4>
      </vt:variant>
      <vt:variant>
        <vt:i4>5</vt:i4>
      </vt:variant>
      <vt:variant>
        <vt:lpwstr>https://www.nrc.gov/site-help/e-submittals/getting-started.html</vt:lpwstr>
      </vt:variant>
      <vt:variant>
        <vt:lpwstr/>
      </vt:variant>
      <vt:variant>
        <vt:i4>2424892</vt:i4>
      </vt:variant>
      <vt:variant>
        <vt:i4>10</vt:i4>
      </vt:variant>
      <vt:variant>
        <vt:i4>0</vt:i4>
      </vt:variant>
      <vt:variant>
        <vt:i4>5</vt:i4>
      </vt:variant>
      <vt:variant>
        <vt:lpwstr>https://www.nrc.gov/site-help/e-submittals.html</vt:lpwstr>
      </vt:variant>
      <vt:variant>
        <vt:lpwstr/>
      </vt:variant>
      <vt:variant>
        <vt:i4>7274608</vt:i4>
      </vt:variant>
      <vt:variant>
        <vt:i4>7</vt:i4>
      </vt:variant>
      <vt:variant>
        <vt:i4>0</vt:i4>
      </vt:variant>
      <vt:variant>
        <vt:i4>5</vt:i4>
      </vt:variant>
      <vt:variant>
        <vt:lpwstr>https://www.nrc.gov/reading-rm/doc-collections/cfr/</vt:lpwstr>
      </vt:variant>
      <vt:variant>
        <vt:lpwstr/>
      </vt:variant>
      <vt:variant>
        <vt:i4>2883689</vt:i4>
      </vt:variant>
      <vt:variant>
        <vt:i4>0</vt:i4>
      </vt:variant>
      <vt:variant>
        <vt:i4>0</vt:i4>
      </vt:variant>
      <vt:variant>
        <vt:i4>5</vt:i4>
      </vt:variant>
      <vt:variant>
        <vt:lpwstr>https://adamsxt.nrc.gov/navigator/AdamsXT/content/downloadContent.faces?objectStoreName=MainLibrary&amp;vsId=%7bF7089E86-63B3-C8BB-8618-73FD2B300000%7d&amp;ForceBrowserDownloadMgrPrompt=false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 5.3</dc:title>
  <dc:subject/>
  <dc:creator>nrclcadmin</dc:creator>
  <cp:keywords>NUREG-1021</cp:keywords>
  <dc:description/>
  <cp:lastModifiedBy>Scheetz, Maurin</cp:lastModifiedBy>
  <cp:revision>4</cp:revision>
  <cp:lastPrinted>2021-07-15T14:43:00Z</cp:lastPrinted>
  <dcterms:created xsi:type="dcterms:W3CDTF">2021-09-27T18:00:00Z</dcterms:created>
  <dcterms:modified xsi:type="dcterms:W3CDTF">2022-02-15T21:12:00Z</dcterms:modified>
  <cp:contentStatus>Month</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0x01010077426E0C33EB8F4787D1736F5B12A836</vt:lpwstr>
  </property>
  <property fmtid="{D5CDD505-2E9C-101B-9397-08002B2CF9AE}" pid="3" name="_dlc_DocIdItemGuid">
    <vt:lpwstr>82a0d17d-2f9b-4f70-bc20-cea565323433</vt:lpwstr>
  </property>
  <property fmtid="{D5CDD505-2E9C-101B-9397-08002B2CF9AE}" pid="4" name="MSIP_Label_fb74f9b6-60a9-4243-a26a-1dfd9303d70f_Enabled">
    <vt:lpwstr>true</vt:lpwstr>
  </property>
  <property fmtid="{D5CDD505-2E9C-101B-9397-08002B2CF9AE}" pid="5" name="MSIP_Label_fb74f9b6-60a9-4243-a26a-1dfd9303d70f_SetDate">
    <vt:lpwstr>2021-09-27T17:03:01Z</vt:lpwstr>
  </property>
  <property fmtid="{D5CDD505-2E9C-101B-9397-08002B2CF9AE}" pid="6" name="MSIP_Label_fb74f9b6-60a9-4243-a26a-1dfd9303d70f_Method">
    <vt:lpwstr>Standard</vt:lpwstr>
  </property>
  <property fmtid="{D5CDD505-2E9C-101B-9397-08002B2CF9AE}" pid="7" name="MSIP_Label_fb74f9b6-60a9-4243-a26a-1dfd9303d70f_Name">
    <vt:lpwstr>fb74f9b6-60a9-4243-a26a-1dfd9303d70f</vt:lpwstr>
  </property>
  <property fmtid="{D5CDD505-2E9C-101B-9397-08002B2CF9AE}" pid="8" name="MSIP_Label_fb74f9b6-60a9-4243-a26a-1dfd9303d70f_SiteId">
    <vt:lpwstr>e8d01475-c3b5-436a-a065-5def4c64f52e</vt:lpwstr>
  </property>
  <property fmtid="{D5CDD505-2E9C-101B-9397-08002B2CF9AE}" pid="9" name="MSIP_Label_fb74f9b6-60a9-4243-a26a-1dfd9303d70f_ActionId">
    <vt:lpwstr>66aa9087-e25f-434d-b7ec-6de20eb65c00</vt:lpwstr>
  </property>
  <property fmtid="{D5CDD505-2E9C-101B-9397-08002B2CF9AE}" pid="10" name="MSIP_Label_fb74f9b6-60a9-4243-a26a-1dfd9303d70f_ContentBits">
    <vt:lpwstr>0</vt:lpwstr>
  </property>
</Properties>
</file>